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F9182" w14:textId="1251C4F2" w:rsidR="00370445" w:rsidRDefault="00370445" w:rsidP="00370445">
      <w:pPr>
        <w:pStyle w:val="Tit2"/>
        <w:rPr>
          <w:sz w:val="24"/>
          <w:szCs w:val="24"/>
        </w:rPr>
      </w:pPr>
      <w:bookmarkStart w:id="0" w:name="_Toc447217331"/>
      <w:bookmarkStart w:id="1" w:name="_Toc454808599"/>
      <w:r>
        <w:t>Modello 6</w:t>
      </w:r>
      <w:r w:rsidR="003104A6">
        <w:t xml:space="preserve"> -</w:t>
      </w:r>
      <w:r w:rsidRPr="000774FA">
        <w:t xml:space="preserve"> </w:t>
      </w:r>
      <w:r>
        <w:t>M</w:t>
      </w:r>
      <w:r w:rsidR="00752603">
        <w:rPr>
          <w:sz w:val="24"/>
          <w:szCs w:val="24"/>
        </w:rPr>
        <w:t xml:space="preserve">anifestazione d’interesse </w:t>
      </w:r>
      <w:r w:rsidRPr="00370445">
        <w:rPr>
          <w:sz w:val="24"/>
          <w:szCs w:val="24"/>
        </w:rPr>
        <w:t>delle imprese</w:t>
      </w:r>
      <w:bookmarkEnd w:id="0"/>
      <w:bookmarkEnd w:id="1"/>
    </w:p>
    <w:p w14:paraId="7BEA1D45" w14:textId="77777777" w:rsidR="00370445" w:rsidRDefault="00370445" w:rsidP="005E3A99"/>
    <w:p w14:paraId="2C65BF05" w14:textId="77777777" w:rsidR="003430A8" w:rsidRDefault="003430A8" w:rsidP="00370445">
      <w:pPr>
        <w:suppressAutoHyphens w:val="0"/>
        <w:spacing w:after="160" w:line="259" w:lineRule="auto"/>
        <w:ind w:left="4820"/>
        <w:jc w:val="left"/>
        <w:rPr>
          <w:kern w:val="0"/>
          <w:lang w:eastAsia="en-US"/>
        </w:rPr>
      </w:pPr>
    </w:p>
    <w:p w14:paraId="3005FF82" w14:textId="77777777" w:rsidR="00370445" w:rsidRPr="005E3A99" w:rsidRDefault="00370445" w:rsidP="00370445">
      <w:pPr>
        <w:suppressAutoHyphens w:val="0"/>
        <w:spacing w:after="160" w:line="259" w:lineRule="auto"/>
        <w:ind w:left="4820"/>
        <w:jc w:val="left"/>
        <w:rPr>
          <w:kern w:val="0"/>
          <w:lang w:eastAsia="en-US"/>
        </w:rPr>
      </w:pPr>
      <w:r w:rsidRPr="005E3A99">
        <w:rPr>
          <w:kern w:val="0"/>
          <w:lang w:eastAsia="en-US"/>
        </w:rPr>
        <w:t>Spett.le</w:t>
      </w:r>
    </w:p>
    <w:p w14:paraId="7127E6E8" w14:textId="77777777" w:rsidR="00370445" w:rsidRPr="005E3A99" w:rsidRDefault="00370445" w:rsidP="00370445">
      <w:pPr>
        <w:suppressAutoHyphens w:val="0"/>
        <w:spacing w:after="160" w:line="318" w:lineRule="atLeast"/>
        <w:ind w:left="4820"/>
        <w:jc w:val="left"/>
        <w:rPr>
          <w:kern w:val="0"/>
          <w:lang w:eastAsia="en-US"/>
        </w:rPr>
      </w:pPr>
      <w:r w:rsidRPr="005E3A99">
        <w:rPr>
          <w:b/>
          <w:bCs/>
          <w:kern w:val="0"/>
          <w:lang w:eastAsia="en-US"/>
        </w:rPr>
        <w:t>Regione Autonoma della Sardegna</w:t>
      </w:r>
      <w:r w:rsidRPr="005E3A99">
        <w:rPr>
          <w:kern w:val="0"/>
          <w:lang w:eastAsia="en-US"/>
        </w:rPr>
        <w:br/>
        <w:t xml:space="preserve">Assessorato del Lavoro, Formazione Professionale, </w:t>
      </w:r>
      <w:r w:rsidRPr="005E3A99">
        <w:rPr>
          <w:kern w:val="0"/>
          <w:lang w:eastAsia="en-US"/>
        </w:rPr>
        <w:br/>
        <w:t xml:space="preserve">Cooperazione e Sicurezza Sociale - </w:t>
      </w:r>
      <w:r w:rsidRPr="005E3A99">
        <w:rPr>
          <w:kern w:val="0"/>
          <w:lang w:eastAsia="en-US"/>
        </w:rPr>
        <w:br/>
      </w:r>
      <w:r w:rsidRPr="005E3A99">
        <w:rPr>
          <w:bCs/>
          <w:kern w:val="0"/>
        </w:rPr>
        <w:t xml:space="preserve">Direzione generale </w:t>
      </w:r>
      <w:r w:rsidRPr="005E3A99">
        <w:rPr>
          <w:kern w:val="0"/>
          <w:lang w:eastAsia="en-US"/>
        </w:rPr>
        <w:t>del Lavoro, Formazione Professionale, Cooperazione e Sicurezza Sociale</w:t>
      </w:r>
    </w:p>
    <w:p w14:paraId="22D23377" w14:textId="77777777" w:rsidR="00370445" w:rsidRPr="005E3A99" w:rsidRDefault="00370445" w:rsidP="00370445">
      <w:pPr>
        <w:suppressAutoHyphens w:val="0"/>
        <w:spacing w:after="160" w:line="318" w:lineRule="atLeast"/>
        <w:ind w:left="4820"/>
        <w:jc w:val="left"/>
        <w:rPr>
          <w:kern w:val="0"/>
          <w:lang w:eastAsia="en-US"/>
        </w:rPr>
      </w:pPr>
      <w:r w:rsidRPr="005E3A99">
        <w:rPr>
          <w:bCs/>
          <w:kern w:val="0"/>
        </w:rPr>
        <w:t>Servizio</w:t>
      </w:r>
      <w:r w:rsidRPr="005E3A99">
        <w:rPr>
          <w:kern w:val="0"/>
          <w:lang w:eastAsia="en-US"/>
        </w:rPr>
        <w:t xml:space="preserve"> Formazione </w:t>
      </w:r>
    </w:p>
    <w:p w14:paraId="750D2655" w14:textId="77777777" w:rsidR="00370445" w:rsidRPr="005E3A99" w:rsidRDefault="006B52DF" w:rsidP="00370445">
      <w:pPr>
        <w:suppressAutoHyphens w:val="0"/>
        <w:spacing w:after="160" w:line="318" w:lineRule="atLeast"/>
        <w:ind w:left="4820"/>
        <w:jc w:val="left"/>
        <w:rPr>
          <w:kern w:val="0"/>
          <w:lang w:eastAsia="en-US"/>
        </w:rPr>
      </w:pPr>
      <w:hyperlink r:id="rId10" w:history="1">
        <w:r w:rsidR="00370445" w:rsidRPr="005E3A99">
          <w:rPr>
            <w:color w:val="180F73"/>
            <w:kern w:val="0"/>
            <w:u w:val="single"/>
            <w:lang w:eastAsia="en-US"/>
          </w:rPr>
          <w:t>lavoro@pec.regione.sardegna.it</w:t>
        </w:r>
      </w:hyperlink>
    </w:p>
    <w:p w14:paraId="14847D5F" w14:textId="77777777" w:rsidR="00370445" w:rsidRDefault="00370445" w:rsidP="00370445">
      <w:pPr>
        <w:widowControl w:val="0"/>
        <w:suppressAutoHyphens w:val="0"/>
        <w:autoSpaceDE w:val="0"/>
        <w:autoSpaceDN w:val="0"/>
        <w:adjustRightInd w:val="0"/>
        <w:spacing w:after="160" w:line="259" w:lineRule="auto"/>
        <w:ind w:right="284"/>
        <w:rPr>
          <w:b/>
          <w:kern w:val="0"/>
          <w:sz w:val="22"/>
          <w:lang w:eastAsia="en-US"/>
        </w:rPr>
      </w:pPr>
    </w:p>
    <w:p w14:paraId="565DEDE5" w14:textId="77777777" w:rsidR="003430A8" w:rsidRPr="00370445" w:rsidRDefault="003430A8" w:rsidP="00370445">
      <w:pPr>
        <w:widowControl w:val="0"/>
        <w:suppressAutoHyphens w:val="0"/>
        <w:autoSpaceDE w:val="0"/>
        <w:autoSpaceDN w:val="0"/>
        <w:adjustRightInd w:val="0"/>
        <w:spacing w:after="160" w:line="259" w:lineRule="auto"/>
        <w:ind w:right="284"/>
        <w:rPr>
          <w:b/>
          <w:kern w:val="0"/>
          <w:sz w:val="22"/>
          <w:lang w:eastAsia="en-US"/>
        </w:rPr>
      </w:pPr>
    </w:p>
    <w:p w14:paraId="340DF7E1" w14:textId="58452535" w:rsidR="005E3A99" w:rsidRDefault="00370445" w:rsidP="005E3A99">
      <w:pPr>
        <w:spacing w:line="240" w:lineRule="auto"/>
        <w:ind w:left="709" w:hanging="851"/>
        <w:rPr>
          <w:b/>
        </w:rPr>
      </w:pPr>
      <w:r w:rsidRPr="00370445">
        <w:rPr>
          <w:b/>
        </w:rPr>
        <w:t>Oggetto</w:t>
      </w:r>
      <w:r w:rsidR="005E3A99" w:rsidRPr="005E3A99">
        <w:rPr>
          <w:b/>
        </w:rPr>
        <w:t xml:space="preserve"> </w:t>
      </w:r>
      <w:r w:rsidR="005E3A99">
        <w:rPr>
          <w:b/>
        </w:rPr>
        <w:t>A</w:t>
      </w:r>
      <w:r w:rsidR="005E3A99" w:rsidRPr="003D2CDF">
        <w:rPr>
          <w:b/>
        </w:rPr>
        <w:t>vviso</w:t>
      </w:r>
      <w:r w:rsidR="005E3A99">
        <w:rPr>
          <w:b/>
        </w:rPr>
        <w:t xml:space="preserve"> </w:t>
      </w:r>
      <w:r w:rsidR="005E3A99" w:rsidRPr="003D2CDF">
        <w:rPr>
          <w:b/>
        </w:rPr>
        <w:t xml:space="preserve">per il finanziamento di </w:t>
      </w:r>
      <w:r w:rsidR="005E3A99">
        <w:rPr>
          <w:b/>
        </w:rPr>
        <w:t>“P</w:t>
      </w:r>
      <w:r w:rsidR="005E3A99" w:rsidRPr="003D2CDF">
        <w:rPr>
          <w:b/>
        </w:rPr>
        <w:t xml:space="preserve">ercorsi triennali di </w:t>
      </w:r>
      <w:r w:rsidR="005E3A99">
        <w:rPr>
          <w:b/>
        </w:rPr>
        <w:t>I</w:t>
      </w:r>
      <w:r w:rsidR="005E3A99" w:rsidRPr="003D2CDF">
        <w:rPr>
          <w:b/>
        </w:rPr>
        <w:t xml:space="preserve">struzione e </w:t>
      </w:r>
      <w:r w:rsidR="005E3A99">
        <w:rPr>
          <w:b/>
        </w:rPr>
        <w:t>Formazione Professionale (</w:t>
      </w:r>
      <w:proofErr w:type="spellStart"/>
      <w:r w:rsidR="005E3A99">
        <w:rPr>
          <w:b/>
        </w:rPr>
        <w:t>IeFP</w:t>
      </w:r>
      <w:proofErr w:type="spellEnd"/>
      <w:r w:rsidR="005E3A99" w:rsidRPr="003D2CDF">
        <w:rPr>
          <w:b/>
        </w:rPr>
        <w:t>)</w:t>
      </w:r>
      <w:r w:rsidR="005E3A99">
        <w:rPr>
          <w:b/>
        </w:rPr>
        <w:t>”</w:t>
      </w:r>
      <w:r w:rsidR="005E3A99" w:rsidRPr="003D2CDF">
        <w:rPr>
          <w:b/>
        </w:rPr>
        <w:t xml:space="preserve"> Programma Operativo Regionale FSE 2014-2020</w:t>
      </w:r>
      <w:r w:rsidR="005E3A99">
        <w:rPr>
          <w:b/>
        </w:rPr>
        <w:t xml:space="preserve"> </w:t>
      </w:r>
      <w:r w:rsidR="005E3A99" w:rsidRPr="003D2CDF">
        <w:rPr>
          <w:b/>
        </w:rPr>
        <w:t>Regione Autonoma della Sardegna</w:t>
      </w:r>
      <w:r w:rsidR="005E3A99">
        <w:rPr>
          <w:b/>
        </w:rPr>
        <w:t xml:space="preserve"> </w:t>
      </w:r>
    </w:p>
    <w:p w14:paraId="16EB3461" w14:textId="77777777" w:rsidR="005E3A99" w:rsidRDefault="005E3A99" w:rsidP="005E3A99">
      <w:pPr>
        <w:spacing w:line="240" w:lineRule="auto"/>
        <w:ind w:left="709" w:hanging="1"/>
        <w:rPr>
          <w:b/>
        </w:rPr>
      </w:pPr>
      <w:r w:rsidRPr="003D2CDF">
        <w:rPr>
          <w:b/>
        </w:rPr>
        <w:t>CCI 2014IT05SFOP021</w:t>
      </w:r>
      <w:r>
        <w:rPr>
          <w:b/>
        </w:rPr>
        <w:t xml:space="preserve"> </w:t>
      </w:r>
      <w:r w:rsidRPr="003D2CDF">
        <w:rPr>
          <w:b/>
        </w:rPr>
        <w:t>Asse prioritario 3 – Istruzione e formazione</w:t>
      </w:r>
      <w:r>
        <w:rPr>
          <w:b/>
        </w:rPr>
        <w:t xml:space="preserve"> </w:t>
      </w:r>
    </w:p>
    <w:p w14:paraId="39CA6DF8" w14:textId="461C1EB9" w:rsidR="00370445" w:rsidRPr="00370445" w:rsidRDefault="00370445" w:rsidP="005E3A99">
      <w:pPr>
        <w:spacing w:after="120" w:line="240" w:lineRule="auto"/>
        <w:ind w:left="709" w:hanging="1"/>
        <w:rPr>
          <w:b/>
          <w:kern w:val="0"/>
          <w:sz w:val="22"/>
          <w:lang w:eastAsia="en-US"/>
        </w:rPr>
      </w:pPr>
      <w:r w:rsidRPr="00370445">
        <w:rPr>
          <w:b/>
        </w:rPr>
        <w:t xml:space="preserve">Manifestazioni d’interesse </w:t>
      </w:r>
      <w:r w:rsidR="00F47B78">
        <w:rPr>
          <w:b/>
        </w:rPr>
        <w:t xml:space="preserve">delle imprese </w:t>
      </w:r>
      <w:r w:rsidRPr="00370445">
        <w:rPr>
          <w:b/>
        </w:rPr>
        <w:t>all’inserimento lavorativo dei destinatari.</w:t>
      </w:r>
    </w:p>
    <w:p w14:paraId="25E98F5F" w14:textId="77777777" w:rsidR="00370445" w:rsidRPr="00370445" w:rsidRDefault="00370445" w:rsidP="00370445">
      <w:pPr>
        <w:tabs>
          <w:tab w:val="center" w:pos="4819"/>
          <w:tab w:val="right" w:pos="9638"/>
        </w:tabs>
        <w:suppressAutoHyphens w:val="0"/>
        <w:spacing w:after="120" w:line="240" w:lineRule="auto"/>
        <w:ind w:left="567" w:right="567"/>
        <w:jc w:val="center"/>
        <w:rPr>
          <w:i/>
          <w:kern w:val="0"/>
          <w:lang w:eastAsia="en-US"/>
        </w:rPr>
      </w:pPr>
    </w:p>
    <w:p w14:paraId="0C2E05E8" w14:textId="77777777" w:rsidR="00370445" w:rsidRPr="00370445" w:rsidRDefault="00370445" w:rsidP="00DF0A9F">
      <w:pPr>
        <w:suppressAutoHyphens w:val="0"/>
        <w:spacing w:line="259" w:lineRule="auto"/>
        <w:jc w:val="left"/>
        <w:rPr>
          <w:bCs/>
          <w:kern w:val="0"/>
          <w:sz w:val="22"/>
          <w:lang w:eastAsia="en-US"/>
        </w:rPr>
      </w:pPr>
      <w:r w:rsidRPr="00370445">
        <w:rPr>
          <w:bCs/>
          <w:kern w:val="0"/>
          <w:sz w:val="22"/>
          <w:lang w:eastAsia="en-US"/>
        </w:rPr>
        <w:t xml:space="preserve">Il </w:t>
      </w:r>
      <w:r w:rsidRPr="00370445">
        <w:rPr>
          <w:b/>
          <w:bCs/>
          <w:kern w:val="0"/>
          <w:sz w:val="22"/>
          <w:lang w:eastAsia="en-US"/>
        </w:rPr>
        <w:t>sottoscritto:</w:t>
      </w:r>
    </w:p>
    <w:tbl>
      <w:tblPr>
        <w:tblStyle w:val="ListTable7ColorfulAccent11"/>
        <w:tblW w:w="5000" w:type="pct"/>
        <w:tblLook w:val="04A0" w:firstRow="1" w:lastRow="0" w:firstColumn="1" w:lastColumn="0" w:noHBand="0" w:noVBand="1"/>
      </w:tblPr>
      <w:tblGrid>
        <w:gridCol w:w="1763"/>
        <w:gridCol w:w="2869"/>
        <w:gridCol w:w="981"/>
        <w:gridCol w:w="1482"/>
        <w:gridCol w:w="1531"/>
        <w:gridCol w:w="489"/>
        <w:gridCol w:w="739"/>
      </w:tblGrid>
      <w:tr w:rsidR="00370445" w:rsidRPr="00370445" w14:paraId="4E604F91" w14:textId="77777777" w:rsidTr="003D2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7"/>
          </w:tcPr>
          <w:p w14:paraId="5CA55951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bCs/>
                <w:kern w:val="2"/>
                <w:lang w:eastAsia="it-IT"/>
              </w:rPr>
            </w:pPr>
            <w:r w:rsidRPr="00370445">
              <w:rPr>
                <w:rFonts w:eastAsia="Arial Unicode MS"/>
                <w:b/>
                <w:bCs/>
                <w:kern w:val="2"/>
                <w:lang w:eastAsia="it-IT"/>
              </w:rPr>
              <w:t>SEZIONE 1 – Anagrafica dichiarante</w:t>
            </w:r>
          </w:p>
        </w:tc>
      </w:tr>
      <w:tr w:rsidR="00370445" w:rsidRPr="00370445" w14:paraId="347B4B54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vMerge w:val="restart"/>
          </w:tcPr>
          <w:p w14:paraId="5FD95107" w14:textId="77777777" w:rsidR="00370445" w:rsidRPr="00370DC5" w:rsidRDefault="00370445" w:rsidP="00370DC5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370DC5">
              <w:rPr>
                <w:smallCaps/>
                <w:kern w:val="0"/>
                <w:sz w:val="14"/>
                <w:szCs w:val="22"/>
                <w:lang w:eastAsia="en-US"/>
              </w:rPr>
              <w:t>Il Titolare/ Legale rappresentante dell'impresa</w:t>
            </w:r>
          </w:p>
        </w:tc>
        <w:tc>
          <w:tcPr>
            <w:tcW w:w="1954" w:type="pct"/>
            <w:gridSpan w:val="2"/>
          </w:tcPr>
          <w:p w14:paraId="2F067434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  <w:r w:rsidRPr="00370DC5"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  <w:t>Nome e cognome</w:t>
            </w:r>
            <w:r w:rsidRPr="00370445">
              <w:rPr>
                <w:rFonts w:eastAsia="Arial Unicode MS"/>
                <w:bCs/>
                <w:kern w:val="2"/>
                <w:lang w:eastAsia="it-IT"/>
              </w:rPr>
              <w:t xml:space="preserve"> </w:t>
            </w:r>
          </w:p>
        </w:tc>
        <w:tc>
          <w:tcPr>
            <w:tcW w:w="752" w:type="pct"/>
          </w:tcPr>
          <w:p w14:paraId="25A4AFA1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  <w:r w:rsidRPr="00370DC5"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  <w:t>nata/o il</w:t>
            </w:r>
          </w:p>
        </w:tc>
        <w:tc>
          <w:tcPr>
            <w:tcW w:w="1025" w:type="pct"/>
            <w:gridSpan w:val="2"/>
          </w:tcPr>
          <w:p w14:paraId="39F28AEE" w14:textId="77777777" w:rsidR="00370445" w:rsidRPr="00370DC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</w:pPr>
            <w:r w:rsidRPr="00370DC5"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  <w:t>nel Comune di</w:t>
            </w:r>
          </w:p>
        </w:tc>
        <w:tc>
          <w:tcPr>
            <w:tcW w:w="375" w:type="pct"/>
          </w:tcPr>
          <w:p w14:paraId="28C8A554" w14:textId="77777777" w:rsidR="00370445" w:rsidRPr="00370DC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</w:pPr>
            <w:proofErr w:type="spellStart"/>
            <w:r w:rsidRPr="00370DC5"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  <w:t>Prov</w:t>
            </w:r>
            <w:proofErr w:type="spellEnd"/>
          </w:p>
        </w:tc>
      </w:tr>
      <w:tr w:rsidR="00370445" w:rsidRPr="00370445" w14:paraId="4CBDDCAA" w14:textId="77777777" w:rsidTr="003D2CD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vMerge/>
          </w:tcPr>
          <w:p w14:paraId="790597C0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kern w:val="2"/>
                <w:lang w:eastAsia="it-IT"/>
              </w:rPr>
            </w:pPr>
          </w:p>
        </w:tc>
        <w:tc>
          <w:tcPr>
            <w:tcW w:w="1954" w:type="pct"/>
            <w:gridSpan w:val="2"/>
          </w:tcPr>
          <w:p w14:paraId="669B9077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</w:p>
        </w:tc>
        <w:tc>
          <w:tcPr>
            <w:tcW w:w="752" w:type="pct"/>
          </w:tcPr>
          <w:p w14:paraId="79021ED6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</w:p>
        </w:tc>
        <w:tc>
          <w:tcPr>
            <w:tcW w:w="1025" w:type="pct"/>
            <w:gridSpan w:val="2"/>
          </w:tcPr>
          <w:p w14:paraId="6165F060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</w:p>
        </w:tc>
        <w:tc>
          <w:tcPr>
            <w:tcW w:w="375" w:type="pct"/>
          </w:tcPr>
          <w:p w14:paraId="1EC37DCD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</w:p>
        </w:tc>
      </w:tr>
      <w:tr w:rsidR="00370445" w:rsidRPr="00370445" w14:paraId="5208356B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vMerge/>
          </w:tcPr>
          <w:p w14:paraId="2AC752A1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kern w:val="2"/>
                <w:lang w:eastAsia="it-IT"/>
              </w:rPr>
            </w:pPr>
          </w:p>
        </w:tc>
        <w:tc>
          <w:tcPr>
            <w:tcW w:w="1456" w:type="pct"/>
          </w:tcPr>
          <w:p w14:paraId="3BB9C168" w14:textId="77777777" w:rsidR="00370445" w:rsidRPr="00370DC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</w:pPr>
            <w:r w:rsidRPr="00370DC5"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  <w:t>Comune di residenza</w:t>
            </w:r>
          </w:p>
        </w:tc>
        <w:tc>
          <w:tcPr>
            <w:tcW w:w="498" w:type="pct"/>
          </w:tcPr>
          <w:p w14:paraId="603D813B" w14:textId="77777777" w:rsidR="00370445" w:rsidRPr="00370DC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</w:pPr>
            <w:r w:rsidRPr="00370DC5"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  <w:t>CAP</w:t>
            </w:r>
          </w:p>
        </w:tc>
        <w:tc>
          <w:tcPr>
            <w:tcW w:w="1529" w:type="pct"/>
            <w:gridSpan w:val="2"/>
          </w:tcPr>
          <w:p w14:paraId="32939518" w14:textId="77777777" w:rsidR="00370445" w:rsidRPr="00370DC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</w:pPr>
            <w:r w:rsidRPr="00370DC5"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  <w:t>Via</w:t>
            </w:r>
          </w:p>
        </w:tc>
        <w:tc>
          <w:tcPr>
            <w:tcW w:w="248" w:type="pct"/>
          </w:tcPr>
          <w:p w14:paraId="62CB7955" w14:textId="77777777" w:rsidR="00370445" w:rsidRPr="00370DC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</w:pPr>
            <w:r w:rsidRPr="00370DC5"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  <w:t>n.</w:t>
            </w:r>
          </w:p>
        </w:tc>
        <w:tc>
          <w:tcPr>
            <w:tcW w:w="375" w:type="pct"/>
          </w:tcPr>
          <w:p w14:paraId="32FA93E3" w14:textId="77777777" w:rsidR="00370445" w:rsidRPr="00370DC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</w:pPr>
            <w:proofErr w:type="spellStart"/>
            <w:r w:rsidRPr="00370DC5">
              <w:rPr>
                <w:i/>
                <w:smallCaps/>
                <w:color w:val="auto"/>
                <w:kern w:val="0"/>
                <w:sz w:val="14"/>
                <w:szCs w:val="22"/>
                <w:lang w:eastAsia="en-US"/>
              </w:rPr>
              <w:t>Prov</w:t>
            </w:r>
            <w:proofErr w:type="spellEnd"/>
          </w:p>
        </w:tc>
      </w:tr>
      <w:tr w:rsidR="00370445" w:rsidRPr="00370445" w14:paraId="0C4C2500" w14:textId="77777777" w:rsidTr="003D2CD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vMerge/>
          </w:tcPr>
          <w:p w14:paraId="1FF62E6D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kern w:val="2"/>
                <w:lang w:eastAsia="it-IT"/>
              </w:rPr>
            </w:pPr>
          </w:p>
        </w:tc>
        <w:tc>
          <w:tcPr>
            <w:tcW w:w="1456" w:type="pct"/>
          </w:tcPr>
          <w:p w14:paraId="425FDC4C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</w:p>
        </w:tc>
        <w:tc>
          <w:tcPr>
            <w:tcW w:w="498" w:type="pct"/>
          </w:tcPr>
          <w:p w14:paraId="72931B22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</w:p>
        </w:tc>
        <w:tc>
          <w:tcPr>
            <w:tcW w:w="1529" w:type="pct"/>
            <w:gridSpan w:val="2"/>
          </w:tcPr>
          <w:p w14:paraId="1084EB27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</w:p>
        </w:tc>
        <w:tc>
          <w:tcPr>
            <w:tcW w:w="248" w:type="pct"/>
          </w:tcPr>
          <w:p w14:paraId="563DFE20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</w:p>
        </w:tc>
        <w:tc>
          <w:tcPr>
            <w:tcW w:w="375" w:type="pct"/>
          </w:tcPr>
          <w:p w14:paraId="234AEBFE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kern w:val="2"/>
                <w:lang w:eastAsia="it-IT"/>
              </w:rPr>
            </w:pPr>
          </w:p>
        </w:tc>
      </w:tr>
    </w:tbl>
    <w:p w14:paraId="262E6B0C" w14:textId="77777777" w:rsidR="00DF0A9F" w:rsidRDefault="00DF0A9F" w:rsidP="00752603">
      <w:pPr>
        <w:pStyle w:val="Separazione"/>
      </w:pPr>
    </w:p>
    <w:p w14:paraId="60342D8A" w14:textId="77777777" w:rsidR="00370445" w:rsidRPr="00370445" w:rsidRDefault="00370445" w:rsidP="00370445">
      <w:pPr>
        <w:suppressAutoHyphens w:val="0"/>
        <w:spacing w:line="259" w:lineRule="auto"/>
        <w:jc w:val="left"/>
        <w:rPr>
          <w:bCs/>
          <w:kern w:val="0"/>
          <w:sz w:val="22"/>
          <w:lang w:eastAsia="en-US"/>
        </w:rPr>
      </w:pPr>
      <w:r w:rsidRPr="00370445">
        <w:rPr>
          <w:bCs/>
          <w:kern w:val="0"/>
          <w:sz w:val="22"/>
          <w:lang w:eastAsia="en-US"/>
        </w:rPr>
        <w:t xml:space="preserve">In qualità di </w:t>
      </w:r>
      <w:r w:rsidRPr="00370445">
        <w:rPr>
          <w:b/>
          <w:bCs/>
          <w:kern w:val="0"/>
          <w:sz w:val="22"/>
          <w:lang w:eastAsia="en-US"/>
        </w:rPr>
        <w:t>titolare/legale rappresentante dell’impresa</w:t>
      </w:r>
      <w:r w:rsidRPr="00370445">
        <w:rPr>
          <w:bCs/>
          <w:kern w:val="0"/>
          <w:sz w:val="22"/>
          <w:lang w:eastAsia="en-US"/>
        </w:rPr>
        <w:t>:</w:t>
      </w:r>
    </w:p>
    <w:tbl>
      <w:tblPr>
        <w:tblStyle w:val="Tabellagriglia3-colore518"/>
        <w:tblW w:w="5000" w:type="pct"/>
        <w:tblLook w:val="04A0" w:firstRow="1" w:lastRow="0" w:firstColumn="1" w:lastColumn="0" w:noHBand="0" w:noVBand="1"/>
      </w:tblPr>
      <w:tblGrid>
        <w:gridCol w:w="1762"/>
        <w:gridCol w:w="2708"/>
        <w:gridCol w:w="1182"/>
        <w:gridCol w:w="2103"/>
        <w:gridCol w:w="873"/>
        <w:gridCol w:w="489"/>
        <w:gridCol w:w="737"/>
      </w:tblGrid>
      <w:tr w:rsidR="00370445" w:rsidRPr="00370445" w14:paraId="16014F70" w14:textId="77777777" w:rsidTr="003D2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7"/>
          </w:tcPr>
          <w:p w14:paraId="4CC3FE58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color w:val="0070C0"/>
                <w:kern w:val="2"/>
                <w:lang w:eastAsia="it-IT"/>
              </w:rPr>
            </w:pPr>
            <w:r w:rsidRPr="00370445">
              <w:rPr>
                <w:rFonts w:eastAsia="Arial Unicode MS"/>
                <w:color w:val="0070C0"/>
                <w:kern w:val="2"/>
                <w:lang w:eastAsia="it-IT"/>
              </w:rPr>
              <w:t xml:space="preserve">SEZIONE 2 – Anagrafica impresa </w:t>
            </w:r>
          </w:p>
        </w:tc>
      </w:tr>
      <w:tr w:rsidR="00370445" w:rsidRPr="00370445" w14:paraId="16E18D1D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vMerge w:val="restart"/>
          </w:tcPr>
          <w:p w14:paraId="4B512A84" w14:textId="77777777" w:rsidR="00370445" w:rsidRPr="00370445" w:rsidRDefault="00370445" w:rsidP="00370DC5">
            <w:pPr>
              <w:suppressAutoHyphens w:val="0"/>
              <w:spacing w:line="240" w:lineRule="auto"/>
              <w:jc w:val="left"/>
              <w:rPr>
                <w:rFonts w:eastAsia="Arial Unicode MS"/>
                <w:b/>
                <w:bCs/>
                <w:color w:val="0070C0"/>
                <w:kern w:val="2"/>
                <w:lang w:eastAsia="it-IT"/>
              </w:rPr>
            </w:pPr>
            <w:r w:rsidRPr="00370DC5">
              <w:rPr>
                <w:smallCaps/>
                <w:kern w:val="0"/>
                <w:sz w:val="14"/>
                <w:szCs w:val="22"/>
                <w:lang w:eastAsia="en-US"/>
              </w:rPr>
              <w:t>Impresa</w:t>
            </w:r>
          </w:p>
        </w:tc>
        <w:tc>
          <w:tcPr>
            <w:tcW w:w="1973" w:type="pct"/>
            <w:gridSpan w:val="2"/>
          </w:tcPr>
          <w:p w14:paraId="03D8F7F4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 xml:space="preserve">Denominazione/Ragione sociale dell’impresa </w:t>
            </w:r>
          </w:p>
        </w:tc>
        <w:tc>
          <w:tcPr>
            <w:tcW w:w="1067" w:type="pct"/>
          </w:tcPr>
          <w:p w14:paraId="35ACF1A1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Forma giuridica</w:t>
            </w:r>
          </w:p>
        </w:tc>
        <w:tc>
          <w:tcPr>
            <w:tcW w:w="1067" w:type="pct"/>
            <w:gridSpan w:val="3"/>
          </w:tcPr>
          <w:p w14:paraId="46BE8AD9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color w:val="0070C0"/>
                <w:kern w:val="2"/>
                <w:lang w:eastAsia="it-IT"/>
              </w:rPr>
            </w:pPr>
          </w:p>
        </w:tc>
      </w:tr>
      <w:tr w:rsidR="00370445" w:rsidRPr="00370445" w14:paraId="60FF365F" w14:textId="77777777" w:rsidTr="003D2CD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vMerge/>
          </w:tcPr>
          <w:p w14:paraId="65EF42B0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1973" w:type="pct"/>
            <w:gridSpan w:val="2"/>
          </w:tcPr>
          <w:p w14:paraId="26DE39C6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color w:val="0070C0"/>
                <w:kern w:val="2"/>
                <w:lang w:eastAsia="it-IT"/>
              </w:rPr>
            </w:pPr>
          </w:p>
        </w:tc>
        <w:tc>
          <w:tcPr>
            <w:tcW w:w="2133" w:type="pct"/>
            <w:gridSpan w:val="4"/>
          </w:tcPr>
          <w:p w14:paraId="365B209F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color w:val="0070C0"/>
                <w:kern w:val="2"/>
                <w:lang w:eastAsia="it-IT"/>
              </w:rPr>
            </w:pPr>
          </w:p>
        </w:tc>
      </w:tr>
      <w:tr w:rsidR="00370445" w:rsidRPr="00370445" w14:paraId="29D8AAE1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vMerge w:val="restart"/>
          </w:tcPr>
          <w:p w14:paraId="39D5C6B5" w14:textId="77777777" w:rsidR="00370445" w:rsidRPr="00370DC5" w:rsidRDefault="00370445" w:rsidP="00370DC5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370DC5">
              <w:rPr>
                <w:smallCaps/>
                <w:kern w:val="0"/>
                <w:sz w:val="14"/>
                <w:szCs w:val="22"/>
                <w:lang w:eastAsia="en-US"/>
              </w:rPr>
              <w:t xml:space="preserve">Sede legale </w:t>
            </w:r>
          </w:p>
        </w:tc>
        <w:tc>
          <w:tcPr>
            <w:tcW w:w="1374" w:type="pct"/>
          </w:tcPr>
          <w:p w14:paraId="5934F2AE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Comune</w:t>
            </w:r>
          </w:p>
        </w:tc>
        <w:tc>
          <w:tcPr>
            <w:tcW w:w="600" w:type="pct"/>
          </w:tcPr>
          <w:p w14:paraId="5F4EF0C0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CAP</w:t>
            </w:r>
          </w:p>
        </w:tc>
        <w:tc>
          <w:tcPr>
            <w:tcW w:w="1510" w:type="pct"/>
            <w:gridSpan w:val="2"/>
          </w:tcPr>
          <w:p w14:paraId="7276D308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Via/P.zza</w:t>
            </w:r>
          </w:p>
        </w:tc>
        <w:tc>
          <w:tcPr>
            <w:tcW w:w="248" w:type="pct"/>
          </w:tcPr>
          <w:p w14:paraId="538ADF94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n.</w:t>
            </w:r>
          </w:p>
        </w:tc>
        <w:tc>
          <w:tcPr>
            <w:tcW w:w="375" w:type="pct"/>
          </w:tcPr>
          <w:p w14:paraId="11B00C68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proofErr w:type="spellStart"/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prov</w:t>
            </w:r>
            <w:proofErr w:type="spellEnd"/>
          </w:p>
        </w:tc>
      </w:tr>
      <w:tr w:rsidR="00370445" w:rsidRPr="00370445" w14:paraId="544CC30D" w14:textId="77777777" w:rsidTr="003D2CD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vMerge/>
          </w:tcPr>
          <w:p w14:paraId="78203CF2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1374" w:type="pct"/>
          </w:tcPr>
          <w:p w14:paraId="07CF0D7F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600" w:type="pct"/>
          </w:tcPr>
          <w:p w14:paraId="2D458519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1510" w:type="pct"/>
            <w:gridSpan w:val="2"/>
          </w:tcPr>
          <w:p w14:paraId="5F0FE041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248" w:type="pct"/>
          </w:tcPr>
          <w:p w14:paraId="7F1B0516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375" w:type="pct"/>
          </w:tcPr>
          <w:p w14:paraId="4A9F1746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</w:tr>
      <w:tr w:rsidR="00370445" w:rsidRPr="00370445" w14:paraId="7E880EAE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vMerge w:val="restart"/>
          </w:tcPr>
          <w:p w14:paraId="1FE3B5C6" w14:textId="77777777" w:rsidR="00370445" w:rsidRPr="00370DC5" w:rsidRDefault="00370445" w:rsidP="00370DC5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370DC5">
              <w:rPr>
                <w:smallCaps/>
                <w:kern w:val="0"/>
                <w:sz w:val="14"/>
                <w:szCs w:val="22"/>
                <w:lang w:eastAsia="en-US"/>
              </w:rPr>
              <w:t>Dati impresa</w:t>
            </w:r>
          </w:p>
        </w:tc>
        <w:tc>
          <w:tcPr>
            <w:tcW w:w="1374" w:type="pct"/>
          </w:tcPr>
          <w:p w14:paraId="7DC11D8E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Codice fiscale</w:t>
            </w:r>
          </w:p>
        </w:tc>
        <w:tc>
          <w:tcPr>
            <w:tcW w:w="2733" w:type="pct"/>
            <w:gridSpan w:val="5"/>
          </w:tcPr>
          <w:p w14:paraId="7497CC5D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Partita IVA</w:t>
            </w:r>
          </w:p>
        </w:tc>
      </w:tr>
      <w:tr w:rsidR="00370445" w:rsidRPr="00370445" w14:paraId="4089E6A0" w14:textId="77777777" w:rsidTr="00BE5859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vMerge/>
          </w:tcPr>
          <w:p w14:paraId="44A83600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1374" w:type="pct"/>
          </w:tcPr>
          <w:p w14:paraId="042C8388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color w:val="0070C0"/>
                <w:kern w:val="2"/>
                <w:lang w:eastAsia="it-IT"/>
              </w:rPr>
            </w:pPr>
          </w:p>
        </w:tc>
        <w:tc>
          <w:tcPr>
            <w:tcW w:w="2733" w:type="pct"/>
            <w:gridSpan w:val="5"/>
          </w:tcPr>
          <w:p w14:paraId="3ABEB09A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ind w:left="45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</w:tr>
      <w:tr w:rsidR="00370445" w:rsidRPr="00370445" w14:paraId="4CE18456" w14:textId="77777777" w:rsidTr="00BE5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tcBorders>
              <w:top w:val="nil"/>
            </w:tcBorders>
          </w:tcPr>
          <w:p w14:paraId="05616A6F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1374" w:type="pct"/>
          </w:tcPr>
          <w:p w14:paraId="053CE3CB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Telefono</w:t>
            </w:r>
          </w:p>
        </w:tc>
        <w:tc>
          <w:tcPr>
            <w:tcW w:w="2733" w:type="pct"/>
            <w:gridSpan w:val="5"/>
          </w:tcPr>
          <w:p w14:paraId="0BFB9075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Fax</w:t>
            </w:r>
          </w:p>
        </w:tc>
      </w:tr>
      <w:tr w:rsidR="00370445" w:rsidRPr="00370445" w14:paraId="0493DAFC" w14:textId="77777777" w:rsidTr="00BE5859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tcBorders>
              <w:top w:val="nil"/>
            </w:tcBorders>
          </w:tcPr>
          <w:p w14:paraId="029EBB0D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1374" w:type="pct"/>
          </w:tcPr>
          <w:p w14:paraId="1E7A931A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color w:val="0070C0"/>
                <w:kern w:val="2"/>
                <w:lang w:eastAsia="it-IT"/>
              </w:rPr>
            </w:pPr>
          </w:p>
        </w:tc>
        <w:tc>
          <w:tcPr>
            <w:tcW w:w="2733" w:type="pct"/>
            <w:gridSpan w:val="5"/>
          </w:tcPr>
          <w:p w14:paraId="5F6A1AD2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ind w:left="45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</w:tr>
      <w:tr w:rsidR="00370445" w:rsidRPr="00370445" w14:paraId="63214C2E" w14:textId="77777777" w:rsidTr="00BE5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tcBorders>
              <w:top w:val="nil"/>
            </w:tcBorders>
          </w:tcPr>
          <w:p w14:paraId="3744B037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1374" w:type="pct"/>
          </w:tcPr>
          <w:p w14:paraId="6129106F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E-mail</w:t>
            </w:r>
          </w:p>
        </w:tc>
        <w:tc>
          <w:tcPr>
            <w:tcW w:w="2733" w:type="pct"/>
            <w:gridSpan w:val="5"/>
          </w:tcPr>
          <w:p w14:paraId="7F686616" w14:textId="77777777" w:rsidR="00370445" w:rsidRPr="00752603" w:rsidRDefault="00370445" w:rsidP="00752603">
            <w:pPr>
              <w:pStyle w:val="CorpoTabel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smallCaps/>
                <w:sz w:val="14"/>
              </w:rPr>
            </w:pPr>
            <w:r w:rsidRPr="00752603">
              <w:rPr>
                <w:rFonts w:eastAsia="Times New Roman"/>
                <w:b w:val="0"/>
                <w:bCs w:val="0"/>
                <w:i/>
                <w:smallCaps/>
                <w:sz w:val="14"/>
              </w:rPr>
              <w:t>PEC (posta elettronica certificata)</w:t>
            </w:r>
          </w:p>
        </w:tc>
      </w:tr>
      <w:tr w:rsidR="00370445" w:rsidRPr="00370445" w14:paraId="319BBD85" w14:textId="77777777" w:rsidTr="00BE5859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tcBorders>
              <w:top w:val="nil"/>
            </w:tcBorders>
          </w:tcPr>
          <w:p w14:paraId="0F747A06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right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  <w:tc>
          <w:tcPr>
            <w:tcW w:w="1374" w:type="pct"/>
          </w:tcPr>
          <w:p w14:paraId="0279EE95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Cs/>
                <w:color w:val="0070C0"/>
                <w:kern w:val="2"/>
                <w:lang w:eastAsia="it-IT"/>
              </w:rPr>
            </w:pPr>
          </w:p>
        </w:tc>
        <w:tc>
          <w:tcPr>
            <w:tcW w:w="2733" w:type="pct"/>
            <w:gridSpan w:val="5"/>
          </w:tcPr>
          <w:p w14:paraId="1AC278A9" w14:textId="77777777" w:rsidR="00370445" w:rsidRPr="00370445" w:rsidRDefault="00370445" w:rsidP="00370445">
            <w:pPr>
              <w:widowControl w:val="0"/>
              <w:suppressLineNumbers/>
              <w:snapToGrid w:val="0"/>
              <w:spacing w:after="120" w:line="240" w:lineRule="auto"/>
              <w:ind w:left="45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70C0"/>
                <w:kern w:val="2"/>
                <w:lang w:eastAsia="it-IT"/>
              </w:rPr>
            </w:pPr>
          </w:p>
        </w:tc>
      </w:tr>
    </w:tbl>
    <w:p w14:paraId="42A1928B" w14:textId="77777777" w:rsidR="00370445" w:rsidRPr="003E5A69" w:rsidRDefault="00370445" w:rsidP="00370445">
      <w:pPr>
        <w:suppressAutoHyphens w:val="0"/>
        <w:spacing w:after="160" w:line="259" w:lineRule="auto"/>
        <w:jc w:val="left"/>
        <w:rPr>
          <w:b/>
          <w:kern w:val="0"/>
          <w:lang w:eastAsia="en-US"/>
        </w:rPr>
      </w:pPr>
      <w:r w:rsidRPr="003E5A69">
        <w:rPr>
          <w:kern w:val="0"/>
          <w:lang w:eastAsia="en-US"/>
        </w:rPr>
        <w:t>In relazione a quanto previsto dall’</w:t>
      </w:r>
      <w:r w:rsidRPr="003E5A69">
        <w:rPr>
          <w:b/>
          <w:kern w:val="0"/>
          <w:lang w:eastAsia="en-US"/>
        </w:rPr>
        <w:t xml:space="preserve">Avviso in oggetto </w:t>
      </w:r>
    </w:p>
    <w:tbl>
      <w:tblPr>
        <w:tblStyle w:val="Tabellagriglia3-colore518"/>
        <w:tblW w:w="5000" w:type="pct"/>
        <w:tblInd w:w="-5" w:type="dxa"/>
        <w:tblLook w:val="04A0" w:firstRow="1" w:lastRow="0" w:firstColumn="1" w:lastColumn="0" w:noHBand="0" w:noVBand="1"/>
      </w:tblPr>
      <w:tblGrid>
        <w:gridCol w:w="1101"/>
        <w:gridCol w:w="5158"/>
        <w:gridCol w:w="942"/>
        <w:gridCol w:w="2653"/>
      </w:tblGrid>
      <w:tr w:rsidR="00370445" w:rsidRPr="00370445" w14:paraId="4BEEF878" w14:textId="77777777" w:rsidTr="003D2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76" w:type="pct"/>
            <w:gridSpan w:val="2"/>
            <w:tcBorders>
              <w:bottom w:val="single" w:sz="4" w:space="0" w:color="auto"/>
            </w:tcBorders>
          </w:tcPr>
          <w:p w14:paraId="71813645" w14:textId="77777777" w:rsidR="003E5A69" w:rsidRDefault="003E5A69" w:rsidP="00370445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</w:p>
          <w:p w14:paraId="4B7FAD52" w14:textId="77777777" w:rsidR="00370445" w:rsidRPr="00370445" w:rsidRDefault="00370445" w:rsidP="00370445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370445">
              <w:rPr>
                <w:smallCaps/>
                <w:kern w:val="0"/>
                <w:sz w:val="22"/>
                <w:szCs w:val="22"/>
                <w:lang w:eastAsia="en-US"/>
              </w:rPr>
              <w:t xml:space="preserve">                                                      dichiara</w:t>
            </w:r>
          </w:p>
        </w:tc>
        <w:tc>
          <w:tcPr>
            <w:tcW w:w="1824" w:type="pct"/>
            <w:gridSpan w:val="2"/>
          </w:tcPr>
          <w:p w14:paraId="7C28FFEC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22"/>
                <w:szCs w:val="22"/>
                <w:u w:val="single"/>
                <w:lang w:eastAsia="en-US"/>
              </w:rPr>
            </w:pPr>
          </w:p>
        </w:tc>
      </w:tr>
      <w:tr w:rsidR="00370445" w:rsidRPr="00370445" w14:paraId="1E2E7B69" w14:textId="77777777" w:rsidTr="00DB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BEF7A0" w14:textId="2E6DB370" w:rsidR="00370445" w:rsidRPr="003E5A69" w:rsidRDefault="00370445" w:rsidP="00370445">
            <w:pPr>
              <w:suppressAutoHyphens w:val="0"/>
              <w:spacing w:line="240" w:lineRule="auto"/>
              <w:rPr>
                <w:kern w:val="0"/>
                <w:lang w:eastAsia="en-US"/>
              </w:rPr>
            </w:pPr>
            <w:r w:rsidRPr="003E5A69">
              <w:rPr>
                <w:kern w:val="0"/>
                <w:lang w:eastAsia="en-US"/>
              </w:rPr>
              <w:t xml:space="preserve">il proprio interesse e la propria disponibilità ad inserire nell’impresa il/i destinatario/i che ha/hanno partecipato al/i seguente/i percorso/i formativo/i </w:t>
            </w:r>
            <w:r w:rsidR="00164CEE" w:rsidRPr="003E5A69">
              <w:rPr>
                <w:kern w:val="0"/>
                <w:lang w:eastAsia="en-US"/>
              </w:rPr>
              <w:t xml:space="preserve">triennale/i </w:t>
            </w:r>
            <w:r w:rsidRPr="003E5A69">
              <w:rPr>
                <w:kern w:val="0"/>
                <w:lang w:eastAsia="en-US"/>
              </w:rPr>
              <w:t>di Istruzione e Formazione Professionale (</w:t>
            </w:r>
            <w:proofErr w:type="spellStart"/>
            <w:r w:rsidRPr="003E5A69">
              <w:rPr>
                <w:kern w:val="0"/>
                <w:lang w:eastAsia="en-US"/>
              </w:rPr>
              <w:t>IeFP</w:t>
            </w:r>
            <w:proofErr w:type="spellEnd"/>
            <w:r w:rsidRPr="003E5A69">
              <w:rPr>
                <w:kern w:val="0"/>
                <w:lang w:eastAsia="en-US"/>
              </w:rPr>
              <w:t>)</w:t>
            </w:r>
          </w:p>
        </w:tc>
      </w:tr>
      <w:tr w:rsidR="00370445" w:rsidRPr="00370445" w14:paraId="598E3980" w14:textId="77777777" w:rsidTr="003104A6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412D27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8"/>
                <w:szCs w:val="18"/>
                <w:lang w:eastAsia="en-US"/>
              </w:rPr>
            </w:pPr>
            <w:r w:rsidRPr="00370445">
              <w:rPr>
                <w:smallCaps/>
                <w:kern w:val="0"/>
                <w:sz w:val="14"/>
                <w:szCs w:val="22"/>
                <w:lang w:eastAsia="en-US"/>
              </w:rPr>
              <w:t>Dati percorso formativo</w:t>
            </w:r>
          </w:p>
        </w:tc>
        <w:tc>
          <w:tcPr>
            <w:tcW w:w="4441" w:type="pct"/>
            <w:gridSpan w:val="3"/>
            <w:tcBorders>
              <w:left w:val="single" w:sz="4" w:space="0" w:color="auto"/>
              <w:bottom w:val="single" w:sz="4" w:space="0" w:color="8EAADB"/>
            </w:tcBorders>
            <w:shd w:val="clear" w:color="auto" w:fill="DBE5F1" w:themeFill="accent1" w:themeFillTint="33"/>
          </w:tcPr>
          <w:p w14:paraId="776E3257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8"/>
                <w:szCs w:val="18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 percorso formativo/Figura professionale</w:t>
            </w:r>
          </w:p>
        </w:tc>
      </w:tr>
      <w:tr w:rsidR="00370445" w:rsidRPr="00370445" w14:paraId="7EF92FF1" w14:textId="77777777" w:rsidTr="00310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0D41E" w14:textId="77777777" w:rsidR="00370445" w:rsidRPr="00370445" w:rsidRDefault="00370445" w:rsidP="00370445">
            <w:pPr>
              <w:suppressAutoHyphens w:val="0"/>
              <w:rPr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4441" w:type="pct"/>
            <w:gridSpan w:val="3"/>
            <w:tcBorders>
              <w:left w:val="single" w:sz="4" w:space="0" w:color="auto"/>
              <w:bottom w:val="single" w:sz="4" w:space="0" w:color="8EAADB"/>
            </w:tcBorders>
            <w:shd w:val="clear" w:color="auto" w:fill="FFFFFF" w:themeFill="background1"/>
          </w:tcPr>
          <w:p w14:paraId="12165CF7" w14:textId="77777777" w:rsidR="00370445" w:rsidRPr="00370445" w:rsidRDefault="00370445" w:rsidP="00370445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18"/>
                <w:szCs w:val="18"/>
                <w:lang w:eastAsia="en-US"/>
              </w:rPr>
            </w:pPr>
          </w:p>
        </w:tc>
      </w:tr>
      <w:tr w:rsidR="00370445" w:rsidRPr="00370445" w14:paraId="25E8961C" w14:textId="77777777" w:rsidTr="003104A6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123F1" w14:textId="77777777" w:rsidR="00370445" w:rsidRPr="00370445" w:rsidRDefault="00370445" w:rsidP="00370445">
            <w:pPr>
              <w:suppressAutoHyphens w:val="0"/>
              <w:rPr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4441" w:type="pct"/>
            <w:gridSpan w:val="3"/>
            <w:tcBorders>
              <w:left w:val="single" w:sz="4" w:space="0" w:color="auto"/>
              <w:bottom w:val="single" w:sz="4" w:space="0" w:color="8EAADB"/>
            </w:tcBorders>
            <w:shd w:val="clear" w:color="auto" w:fill="DBE5F1" w:themeFill="accent1" w:themeFillTint="33"/>
          </w:tcPr>
          <w:p w14:paraId="7EBCA3E5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8"/>
                <w:szCs w:val="18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Agenzia formativa che realizzerà il percorso formativo (Se RT indicare l’Agenzia formativa capofila)</w:t>
            </w:r>
          </w:p>
        </w:tc>
      </w:tr>
      <w:tr w:rsidR="00370445" w:rsidRPr="00370445" w14:paraId="1D9FF676" w14:textId="77777777" w:rsidTr="00310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/>
            <w:tcBorders>
              <w:left w:val="single" w:sz="4" w:space="0" w:color="auto"/>
              <w:bottom w:val="single" w:sz="4" w:space="0" w:color="8EAADB"/>
              <w:right w:val="single" w:sz="4" w:space="0" w:color="auto"/>
            </w:tcBorders>
          </w:tcPr>
          <w:p w14:paraId="66D364D8" w14:textId="77777777" w:rsidR="00370445" w:rsidRPr="00370445" w:rsidRDefault="00370445" w:rsidP="00370445">
            <w:pPr>
              <w:suppressAutoHyphens w:val="0"/>
              <w:rPr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4441" w:type="pct"/>
            <w:gridSpan w:val="3"/>
            <w:tcBorders>
              <w:left w:val="single" w:sz="4" w:space="0" w:color="auto"/>
              <w:bottom w:val="single" w:sz="4" w:space="0" w:color="8EAADB"/>
            </w:tcBorders>
            <w:shd w:val="clear" w:color="auto" w:fill="FFFFFF" w:themeFill="background1"/>
          </w:tcPr>
          <w:p w14:paraId="56D0A6E8" w14:textId="77777777" w:rsidR="00370445" w:rsidRPr="00370445" w:rsidRDefault="00370445" w:rsidP="00370445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18"/>
                <w:szCs w:val="18"/>
                <w:lang w:eastAsia="en-US"/>
              </w:rPr>
            </w:pPr>
          </w:p>
        </w:tc>
      </w:tr>
      <w:tr w:rsidR="00370445" w:rsidRPr="00370445" w14:paraId="33754C30" w14:textId="77777777" w:rsidTr="003104A6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/>
            <w:tcBorders>
              <w:left w:val="single" w:sz="4" w:space="0" w:color="auto"/>
              <w:bottom w:val="single" w:sz="4" w:space="0" w:color="8EAADB"/>
              <w:right w:val="single" w:sz="4" w:space="0" w:color="auto"/>
            </w:tcBorders>
            <w:shd w:val="clear" w:color="auto" w:fill="DBE5F1" w:themeFill="accent1" w:themeFillTint="33"/>
          </w:tcPr>
          <w:p w14:paraId="1CBEE117" w14:textId="77777777" w:rsidR="00370445" w:rsidRPr="00370445" w:rsidRDefault="00370445" w:rsidP="00370445">
            <w:pPr>
              <w:suppressAutoHyphens w:val="0"/>
              <w:rPr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4441" w:type="pct"/>
            <w:gridSpan w:val="3"/>
            <w:tcBorders>
              <w:left w:val="single" w:sz="4" w:space="0" w:color="auto"/>
              <w:bottom w:val="single" w:sz="4" w:space="0" w:color="8EAADB"/>
            </w:tcBorders>
            <w:shd w:val="clear" w:color="auto" w:fill="DBE5F1" w:themeFill="accent1" w:themeFillTint="33"/>
          </w:tcPr>
          <w:p w14:paraId="61CDE920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8"/>
                <w:szCs w:val="18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N. destinatari per i quali si manifesta l’interesse all’inserimento lavorativo</w:t>
            </w:r>
          </w:p>
        </w:tc>
      </w:tr>
      <w:tr w:rsidR="00370445" w:rsidRPr="00370445" w14:paraId="3994DC97" w14:textId="77777777" w:rsidTr="00310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/>
            <w:tcBorders>
              <w:top w:val="single" w:sz="4" w:space="0" w:color="8EAADB"/>
              <w:left w:val="single" w:sz="4" w:space="0" w:color="auto"/>
              <w:right w:val="single" w:sz="4" w:space="0" w:color="auto"/>
            </w:tcBorders>
          </w:tcPr>
          <w:p w14:paraId="35F8A5EE" w14:textId="77777777" w:rsidR="00370445" w:rsidRPr="00370445" w:rsidRDefault="00370445" w:rsidP="00370445">
            <w:pPr>
              <w:suppressAutoHyphens w:val="0"/>
              <w:rPr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4441" w:type="pct"/>
            <w:gridSpan w:val="3"/>
            <w:tcBorders>
              <w:top w:val="single" w:sz="4" w:space="0" w:color="8EAADB"/>
              <w:left w:val="single" w:sz="4" w:space="0" w:color="auto"/>
            </w:tcBorders>
            <w:shd w:val="clear" w:color="auto" w:fill="FFFFFF" w:themeFill="background1"/>
          </w:tcPr>
          <w:p w14:paraId="1F0262CC" w14:textId="77777777" w:rsidR="00370445" w:rsidRPr="00370445" w:rsidRDefault="00370445" w:rsidP="00370445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18"/>
                <w:szCs w:val="18"/>
                <w:lang w:eastAsia="en-US"/>
              </w:rPr>
            </w:pPr>
          </w:p>
        </w:tc>
      </w:tr>
      <w:tr w:rsidR="00370445" w:rsidRPr="00370445" w14:paraId="4D728B66" w14:textId="77777777" w:rsidTr="003104A6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F5457" w14:textId="77777777" w:rsidR="00370445" w:rsidRPr="00370445" w:rsidRDefault="00370445" w:rsidP="00370445">
            <w:pPr>
              <w:suppressAutoHyphens w:val="0"/>
              <w:rPr>
                <w:rFonts w:ascii="Calibri" w:hAnsi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95" w:type="pct"/>
            <w:gridSpan w:val="2"/>
            <w:tcBorders>
              <w:left w:val="single" w:sz="4" w:space="0" w:color="auto"/>
              <w:bottom w:val="single" w:sz="4" w:space="0" w:color="8EAADB"/>
            </w:tcBorders>
            <w:shd w:val="clear" w:color="auto" w:fill="DBE5F1" w:themeFill="accent1" w:themeFillTint="33"/>
          </w:tcPr>
          <w:p w14:paraId="78B34C05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da inserire attraverso l’attivazione della/e seguente/i tipologia/e contrattuale/i:</w:t>
            </w:r>
          </w:p>
        </w:tc>
        <w:tc>
          <w:tcPr>
            <w:tcW w:w="1346" w:type="pct"/>
            <w:tcBorders>
              <w:left w:val="single" w:sz="4" w:space="0" w:color="auto"/>
              <w:bottom w:val="single" w:sz="4" w:space="0" w:color="8EAADB"/>
            </w:tcBorders>
            <w:shd w:val="clear" w:color="auto" w:fill="DBE5F1" w:themeFill="accent1" w:themeFillTint="33"/>
          </w:tcPr>
          <w:p w14:paraId="1178416C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N. destinatari per tipologia</w:t>
            </w:r>
          </w:p>
        </w:tc>
      </w:tr>
      <w:tr w:rsidR="00370445" w:rsidRPr="00370445" w14:paraId="57F409D9" w14:textId="77777777" w:rsidTr="00310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AA69D" w14:textId="77777777" w:rsidR="00370445" w:rsidRPr="00370445" w:rsidRDefault="00370445" w:rsidP="00370445">
            <w:pPr>
              <w:suppressAutoHyphens w:val="0"/>
              <w:rPr>
                <w:rFonts w:ascii="Calibri" w:hAnsi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95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36B6B7B7" w14:textId="77777777" w:rsidR="00370445" w:rsidRPr="00370445" w:rsidRDefault="00370445" w:rsidP="00370445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46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AB2C9CA" w14:textId="77777777" w:rsidR="00370445" w:rsidRPr="00370445" w:rsidRDefault="00370445" w:rsidP="00370445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370445" w:rsidRPr="00370445" w14:paraId="07B0AE5A" w14:textId="77777777" w:rsidTr="003104A6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A9DE7" w14:textId="77777777" w:rsidR="00370445" w:rsidRPr="00370445" w:rsidRDefault="00370445" w:rsidP="00370445">
            <w:pPr>
              <w:suppressAutoHyphens w:val="0"/>
              <w:rPr>
                <w:rFonts w:ascii="Calibri" w:hAnsi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95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25F8791E" w14:textId="77777777" w:rsidR="00370445" w:rsidRPr="00370445" w:rsidRDefault="00370445" w:rsidP="00370445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46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484B3157" w14:textId="77777777" w:rsidR="00370445" w:rsidRPr="00370445" w:rsidRDefault="00370445" w:rsidP="00370445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370445" w:rsidRPr="00370445" w14:paraId="3C3AAB70" w14:textId="77777777" w:rsidTr="00310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D5AB6" w14:textId="77777777" w:rsidR="00370445" w:rsidRPr="00370445" w:rsidRDefault="00370445" w:rsidP="00370445">
            <w:pPr>
              <w:suppressAutoHyphens w:val="0"/>
              <w:rPr>
                <w:rFonts w:ascii="Calibri" w:hAnsi="Calibri" w:cs="Times New Roman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95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212DAB72" w14:textId="77777777" w:rsidR="00370445" w:rsidRPr="00370445" w:rsidRDefault="00370445" w:rsidP="00370445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46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7016F826" w14:textId="77777777" w:rsidR="00370445" w:rsidRPr="00370445" w:rsidRDefault="00370445" w:rsidP="00370445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</w:tbl>
    <w:p w14:paraId="31CFB53D" w14:textId="77777777" w:rsidR="00370445" w:rsidRDefault="00370445" w:rsidP="00370445">
      <w:pPr>
        <w:suppressAutoHyphens w:val="0"/>
        <w:spacing w:after="160" w:line="259" w:lineRule="auto"/>
        <w:jc w:val="left"/>
        <w:rPr>
          <w:b/>
          <w:kern w:val="0"/>
          <w:sz w:val="22"/>
          <w:lang w:eastAsia="en-US"/>
        </w:rPr>
      </w:pPr>
    </w:p>
    <w:tbl>
      <w:tblPr>
        <w:tblStyle w:val="Tabellagriglia3-colore518"/>
        <w:tblW w:w="3631" w:type="pct"/>
        <w:tblLayout w:type="fixed"/>
        <w:tblLook w:val="04A0" w:firstRow="1" w:lastRow="0" w:firstColumn="1" w:lastColumn="0" w:noHBand="0" w:noVBand="1"/>
      </w:tblPr>
      <w:tblGrid>
        <w:gridCol w:w="1101"/>
        <w:gridCol w:w="1706"/>
        <w:gridCol w:w="1267"/>
        <w:gridCol w:w="7"/>
        <w:gridCol w:w="1560"/>
        <w:gridCol w:w="1508"/>
        <w:gridCol w:w="7"/>
      </w:tblGrid>
      <w:tr w:rsidR="008827F5" w:rsidRPr="00370445" w14:paraId="5928EF2A" w14:textId="77777777" w:rsidTr="008827F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" w:type="pct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9" w:type="pct"/>
          </w:tcPr>
          <w:p w14:paraId="0868BEEE" w14:textId="77777777" w:rsidR="008827F5" w:rsidRPr="00370445" w:rsidRDefault="008827F5" w:rsidP="00370445">
            <w:pPr>
              <w:suppressAutoHyphens w:val="0"/>
              <w:spacing w:line="240" w:lineRule="auto"/>
              <w:jc w:val="right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192" w:type="pct"/>
          </w:tcPr>
          <w:p w14:paraId="357154CD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885" w:type="pct"/>
          </w:tcPr>
          <w:p w14:paraId="57CF19FB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2149" w:type="pct"/>
            <w:gridSpan w:val="3"/>
          </w:tcPr>
          <w:p w14:paraId="1C32851A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</w:tr>
      <w:tr w:rsidR="008827F5" w:rsidRPr="00370445" w14:paraId="12C47A63" w14:textId="77777777" w:rsidTr="00882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pct"/>
            <w:vMerge w:val="restart"/>
          </w:tcPr>
          <w:p w14:paraId="126C0B5B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smallCaps/>
                <w:kern w:val="0"/>
                <w:sz w:val="14"/>
                <w:szCs w:val="22"/>
                <w:lang w:eastAsia="en-US"/>
              </w:rPr>
              <w:t>Sottoscrizione della manifestazione d’interesse</w:t>
            </w:r>
          </w:p>
        </w:tc>
        <w:tc>
          <w:tcPr>
            <w:tcW w:w="1192" w:type="pct"/>
          </w:tcPr>
          <w:p w14:paraId="55FC6784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Luogo</w:t>
            </w:r>
          </w:p>
        </w:tc>
        <w:tc>
          <w:tcPr>
            <w:tcW w:w="890" w:type="pct"/>
            <w:gridSpan w:val="2"/>
          </w:tcPr>
          <w:p w14:paraId="4F1C1B67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Data</w:t>
            </w:r>
          </w:p>
        </w:tc>
        <w:tc>
          <w:tcPr>
            <w:tcW w:w="2149" w:type="pct"/>
            <w:gridSpan w:val="3"/>
          </w:tcPr>
          <w:p w14:paraId="5E2A2B1A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Firma digitale</w:t>
            </w:r>
            <w:r w:rsidRPr="00370445">
              <w:rPr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1"/>
            </w:r>
          </w:p>
        </w:tc>
      </w:tr>
      <w:tr w:rsidR="008827F5" w:rsidRPr="00370445" w14:paraId="27D3B06A" w14:textId="77777777" w:rsidTr="008827F5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pct"/>
            <w:vMerge/>
          </w:tcPr>
          <w:p w14:paraId="1697D7B2" w14:textId="77777777" w:rsidR="008827F5" w:rsidRPr="00370445" w:rsidRDefault="008827F5" w:rsidP="00370445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92" w:type="pct"/>
          </w:tcPr>
          <w:p w14:paraId="5A3A9630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890" w:type="pct"/>
            <w:gridSpan w:val="2"/>
          </w:tcPr>
          <w:p w14:paraId="14A09711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1090" w:type="pct"/>
          </w:tcPr>
          <w:p w14:paraId="00EE0760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370445">
              <w:rPr>
                <w:b/>
                <w:bCs/>
                <w:kern w:val="0"/>
                <w:sz w:val="18"/>
                <w:szCs w:val="22"/>
                <w:lang w:eastAsia="en-US"/>
              </w:rPr>
              <w:t>Sì</w:t>
            </w:r>
            <w:r w:rsidRPr="00370445">
              <w:rPr>
                <w:b/>
                <w:bCs/>
                <w:kern w:val="0"/>
                <w:sz w:val="18"/>
                <w:szCs w:val="18"/>
                <w:lang w:eastAsia="en-US"/>
              </w:rPr>
              <w:sym w:font="Wingdings" w:char="F071"/>
            </w:r>
          </w:p>
        </w:tc>
        <w:tc>
          <w:tcPr>
            <w:tcW w:w="1059" w:type="pct"/>
            <w:gridSpan w:val="2"/>
          </w:tcPr>
          <w:p w14:paraId="469D9E6E" w14:textId="77777777" w:rsidR="008827F5" w:rsidRPr="00370445" w:rsidRDefault="008827F5" w:rsidP="00370445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370445">
              <w:rPr>
                <w:b/>
                <w:bCs/>
                <w:kern w:val="0"/>
                <w:sz w:val="18"/>
                <w:szCs w:val="22"/>
                <w:lang w:eastAsia="en-US"/>
              </w:rPr>
              <w:t>No</w:t>
            </w:r>
            <w:r w:rsidRPr="00370445">
              <w:rPr>
                <w:b/>
                <w:bCs/>
                <w:kern w:val="0"/>
                <w:sz w:val="18"/>
                <w:szCs w:val="18"/>
                <w:lang w:eastAsia="en-US"/>
              </w:rPr>
              <w:sym w:font="Wingdings" w:char="F071"/>
            </w:r>
          </w:p>
        </w:tc>
      </w:tr>
    </w:tbl>
    <w:p w14:paraId="7F239843" w14:textId="77777777" w:rsidR="00370445" w:rsidRPr="00370445" w:rsidRDefault="00370445" w:rsidP="00370445">
      <w:pPr>
        <w:suppressAutoHyphens w:val="0"/>
        <w:spacing w:after="160" w:line="259" w:lineRule="auto"/>
        <w:jc w:val="left"/>
        <w:rPr>
          <w:rFonts w:ascii="Calibri" w:hAnsi="Calibri" w:cs="Times New Roman"/>
          <w:kern w:val="0"/>
          <w:sz w:val="22"/>
          <w:szCs w:val="22"/>
          <w:lang w:eastAsia="en-US"/>
        </w:rPr>
      </w:pPr>
    </w:p>
    <w:tbl>
      <w:tblPr>
        <w:tblStyle w:val="Tabellagriglia3-colore518"/>
        <w:tblW w:w="3093" w:type="pct"/>
        <w:tblInd w:w="1101" w:type="dxa"/>
        <w:tblLayout w:type="fixed"/>
        <w:tblLook w:val="04A0" w:firstRow="1" w:lastRow="0" w:firstColumn="1" w:lastColumn="0" w:noHBand="0" w:noVBand="1"/>
      </w:tblPr>
      <w:tblGrid>
        <w:gridCol w:w="2981"/>
        <w:gridCol w:w="3115"/>
      </w:tblGrid>
      <w:tr w:rsidR="00370445" w:rsidRPr="00370445" w14:paraId="7601EABC" w14:textId="77777777" w:rsidTr="00882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45" w:type="pct"/>
          </w:tcPr>
          <w:p w14:paraId="139546AB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smallCaps/>
                <w:kern w:val="0"/>
                <w:sz w:val="14"/>
                <w:szCs w:val="22"/>
                <w:lang w:eastAsia="en-US"/>
              </w:rPr>
              <w:t>Firma autografa</w:t>
            </w:r>
            <w:r w:rsidRPr="00370445">
              <w:rPr>
                <w:rFonts w:cs="Times New Roman"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555" w:type="pct"/>
          </w:tcPr>
          <w:p w14:paraId="60C4B934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Timbro</w:t>
            </w:r>
          </w:p>
        </w:tc>
      </w:tr>
      <w:tr w:rsidR="00370445" w:rsidRPr="00370445" w14:paraId="3C1F9227" w14:textId="77777777" w:rsidTr="00882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pct"/>
          </w:tcPr>
          <w:p w14:paraId="42972F40" w14:textId="77777777" w:rsidR="00370445" w:rsidRPr="00370445" w:rsidRDefault="00370445" w:rsidP="00370445">
            <w:pPr>
              <w:suppressAutoHyphens w:val="0"/>
              <w:spacing w:line="240" w:lineRule="auto"/>
              <w:jc w:val="right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2555" w:type="pct"/>
          </w:tcPr>
          <w:p w14:paraId="3CFC74F4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</w:tr>
    </w:tbl>
    <w:p w14:paraId="270B7F18" w14:textId="08B270D3" w:rsidR="00370445" w:rsidRPr="00370DC5" w:rsidRDefault="00370445" w:rsidP="00370DC5">
      <w:pPr>
        <w:spacing w:before="240"/>
        <w:rPr>
          <w:b/>
          <w:sz w:val="16"/>
          <w:szCs w:val="18"/>
          <w:highlight w:val="yellow"/>
        </w:rPr>
      </w:pPr>
      <w:r w:rsidRPr="00370DC5">
        <w:rPr>
          <w:sz w:val="16"/>
          <w:szCs w:val="18"/>
        </w:rPr>
        <w:t>Avvertenza:</w:t>
      </w:r>
      <w:r w:rsidR="00370DC5">
        <w:rPr>
          <w:sz w:val="16"/>
          <w:szCs w:val="18"/>
        </w:rPr>
        <w:t xml:space="preserve"> </w:t>
      </w:r>
      <w:r w:rsidRPr="00370DC5">
        <w:rPr>
          <w:b/>
          <w:sz w:val="16"/>
          <w:szCs w:val="18"/>
        </w:rPr>
        <w:t xml:space="preserve">Allegare fotocopia di un documento di riconoscimento, in </w:t>
      </w:r>
      <w:r w:rsidR="008679D2" w:rsidRPr="00370DC5">
        <w:rPr>
          <w:b/>
          <w:sz w:val="16"/>
          <w:szCs w:val="18"/>
        </w:rPr>
        <w:t>corso di validità, del soggetto.</w:t>
      </w:r>
    </w:p>
    <w:p w14:paraId="1F287AA6" w14:textId="77777777" w:rsidR="007445BF" w:rsidRDefault="007445BF" w:rsidP="00370445">
      <w:pPr>
        <w:rPr>
          <w:sz w:val="16"/>
          <w:szCs w:val="18"/>
        </w:rPr>
      </w:pPr>
    </w:p>
    <w:p w14:paraId="6EF5EEC5" w14:textId="77777777" w:rsidR="007445BF" w:rsidRDefault="007445BF" w:rsidP="00370445">
      <w:pPr>
        <w:rPr>
          <w:sz w:val="16"/>
          <w:szCs w:val="18"/>
        </w:rPr>
      </w:pPr>
    </w:p>
    <w:p w14:paraId="7F1775EF" w14:textId="77777777" w:rsidR="00370445" w:rsidRPr="00370DC5" w:rsidRDefault="00370445" w:rsidP="00370445">
      <w:pPr>
        <w:rPr>
          <w:sz w:val="16"/>
          <w:szCs w:val="18"/>
        </w:rPr>
      </w:pPr>
      <w:bookmarkStart w:id="2" w:name="_GoBack"/>
      <w:bookmarkEnd w:id="2"/>
      <w:r w:rsidRPr="00370DC5">
        <w:rPr>
          <w:sz w:val="16"/>
          <w:szCs w:val="18"/>
        </w:rPr>
        <w:t xml:space="preserve">Nota Informativa </w:t>
      </w:r>
    </w:p>
    <w:p w14:paraId="42145732" w14:textId="77777777" w:rsidR="00370445" w:rsidRPr="00370DC5" w:rsidRDefault="00370445" w:rsidP="00370445">
      <w:pPr>
        <w:rPr>
          <w:sz w:val="16"/>
          <w:szCs w:val="18"/>
        </w:rPr>
      </w:pPr>
      <w:r w:rsidRPr="00370DC5">
        <w:rPr>
          <w:sz w:val="16"/>
          <w:szCs w:val="18"/>
        </w:rPr>
        <w:t xml:space="preserve">Ai sensi del D.Lgs.30 giugno 2003 n.196, Le forniamo le seguenti indicazioni: </w:t>
      </w:r>
    </w:p>
    <w:p w14:paraId="2161FF4B" w14:textId="77777777" w:rsidR="00370445" w:rsidRPr="00370DC5" w:rsidRDefault="00370445" w:rsidP="00370445">
      <w:pPr>
        <w:rPr>
          <w:sz w:val="16"/>
          <w:szCs w:val="18"/>
        </w:rPr>
      </w:pPr>
      <w:r w:rsidRPr="00370DC5">
        <w:rPr>
          <w:sz w:val="16"/>
          <w:szCs w:val="18"/>
        </w:rPr>
        <w:t xml:space="preserve">1. I dati da lei forniti saranno trattati e diffusi esclusivamente nell’ambito delle procedure in materia di </w:t>
      </w:r>
      <w:proofErr w:type="spellStart"/>
      <w:r w:rsidRPr="00370DC5">
        <w:rPr>
          <w:sz w:val="16"/>
          <w:szCs w:val="18"/>
        </w:rPr>
        <w:t>IeFP</w:t>
      </w:r>
      <w:proofErr w:type="spellEnd"/>
      <w:r w:rsidRPr="00370DC5">
        <w:rPr>
          <w:sz w:val="16"/>
          <w:szCs w:val="18"/>
        </w:rPr>
        <w:t xml:space="preserve">; </w:t>
      </w:r>
    </w:p>
    <w:p w14:paraId="478BA9D3" w14:textId="77777777" w:rsidR="00370445" w:rsidRPr="00370DC5" w:rsidRDefault="00370445" w:rsidP="00370445">
      <w:pPr>
        <w:rPr>
          <w:sz w:val="16"/>
          <w:szCs w:val="18"/>
        </w:rPr>
      </w:pPr>
      <w:r w:rsidRPr="00370DC5">
        <w:rPr>
          <w:sz w:val="16"/>
          <w:szCs w:val="18"/>
        </w:rPr>
        <w:t xml:space="preserve">2. Il trattamento sarà effettuato con supporto cartaceo e/o informatico; </w:t>
      </w:r>
    </w:p>
    <w:p w14:paraId="75A623DF" w14:textId="693DE702" w:rsidR="00370445" w:rsidRPr="00370DC5" w:rsidRDefault="008679D2" w:rsidP="00370445">
      <w:pPr>
        <w:rPr>
          <w:sz w:val="16"/>
          <w:szCs w:val="18"/>
        </w:rPr>
      </w:pPr>
      <w:r w:rsidRPr="00370DC5">
        <w:rPr>
          <w:sz w:val="16"/>
          <w:szCs w:val="18"/>
        </w:rPr>
        <w:t>3</w:t>
      </w:r>
      <w:r w:rsidR="00370445" w:rsidRPr="00370DC5">
        <w:rPr>
          <w:sz w:val="16"/>
          <w:szCs w:val="18"/>
        </w:rPr>
        <w:t xml:space="preserve">. Titolare del trattamento è la Regione Autonoma della Sardegna; </w:t>
      </w:r>
    </w:p>
    <w:p w14:paraId="01BB1209" w14:textId="130B7E52" w:rsidR="00370445" w:rsidRPr="00370DC5" w:rsidRDefault="008679D2" w:rsidP="00370445">
      <w:pPr>
        <w:rPr>
          <w:sz w:val="16"/>
          <w:szCs w:val="18"/>
        </w:rPr>
      </w:pPr>
      <w:r w:rsidRPr="00370DC5">
        <w:rPr>
          <w:sz w:val="16"/>
          <w:szCs w:val="18"/>
        </w:rPr>
        <w:t>4</w:t>
      </w:r>
      <w:r w:rsidR="00370445" w:rsidRPr="00370DC5">
        <w:rPr>
          <w:sz w:val="16"/>
          <w:szCs w:val="18"/>
        </w:rPr>
        <w:t xml:space="preserve">. In ogni momento potrà esercitare i suoi diritti nei confronti del titolare del trattamento, ai sensi dell’art.7 del </w:t>
      </w:r>
      <w:proofErr w:type="spellStart"/>
      <w:r w:rsidR="00370445" w:rsidRPr="00370DC5">
        <w:rPr>
          <w:sz w:val="16"/>
          <w:szCs w:val="18"/>
        </w:rPr>
        <w:t>D.Lgs.</w:t>
      </w:r>
      <w:proofErr w:type="spellEnd"/>
      <w:r w:rsidR="00370445" w:rsidRPr="00370DC5">
        <w:rPr>
          <w:sz w:val="16"/>
          <w:szCs w:val="18"/>
        </w:rPr>
        <w:t xml:space="preserve"> 196/2003 .In particolare ha diritto a: </w:t>
      </w:r>
    </w:p>
    <w:p w14:paraId="00AF85AA" w14:textId="77777777" w:rsidR="00370445" w:rsidRPr="00370DC5" w:rsidRDefault="00370445" w:rsidP="00370445">
      <w:pPr>
        <w:rPr>
          <w:sz w:val="16"/>
          <w:szCs w:val="18"/>
        </w:rPr>
      </w:pPr>
      <w:r w:rsidRPr="00370DC5">
        <w:rPr>
          <w:sz w:val="16"/>
          <w:szCs w:val="18"/>
        </w:rPr>
        <w:t xml:space="preserve">a)conoscere in ogni momento i dati personali in possesso della Regione Sardegna, che la riguardano e come vengono trattati; </w:t>
      </w:r>
    </w:p>
    <w:p w14:paraId="68A78C8C" w14:textId="77777777" w:rsidR="00370445" w:rsidRPr="00370DC5" w:rsidRDefault="00370445" w:rsidP="00370445">
      <w:pPr>
        <w:rPr>
          <w:sz w:val="16"/>
          <w:szCs w:val="18"/>
        </w:rPr>
      </w:pPr>
      <w:r w:rsidRPr="00370DC5">
        <w:rPr>
          <w:sz w:val="16"/>
          <w:szCs w:val="18"/>
        </w:rPr>
        <w:t xml:space="preserve">b)chiedere l’aggiornamento, l’integrazione, la rettifica o la cancellazione dei dati; </w:t>
      </w:r>
    </w:p>
    <w:p w14:paraId="5F25DE01" w14:textId="77777777" w:rsidR="00370DC5" w:rsidRDefault="00370445" w:rsidP="00370DC5">
      <w:pPr>
        <w:suppressAutoHyphens w:val="0"/>
        <w:spacing w:after="200"/>
        <w:jc w:val="left"/>
        <w:rPr>
          <w:sz w:val="16"/>
          <w:szCs w:val="18"/>
        </w:rPr>
      </w:pPr>
      <w:r w:rsidRPr="00370DC5">
        <w:rPr>
          <w:sz w:val="16"/>
          <w:szCs w:val="18"/>
        </w:rPr>
        <w:t>c)opporsi, in tutto o in parte, per motivi legittimi, al trattamento di d</w:t>
      </w:r>
      <w:r w:rsidR="00370DC5">
        <w:rPr>
          <w:sz w:val="16"/>
          <w:szCs w:val="18"/>
        </w:rPr>
        <w:t>ati personali che la riguardano</w:t>
      </w:r>
    </w:p>
    <w:p w14:paraId="3FCB3994" w14:textId="5BD540EC" w:rsidR="00093EEE" w:rsidRPr="007445BF" w:rsidRDefault="00093EEE" w:rsidP="007445BF">
      <w:pPr>
        <w:suppressAutoHyphens w:val="0"/>
        <w:spacing w:after="200"/>
        <w:jc w:val="left"/>
        <w:rPr>
          <w:sz w:val="2"/>
        </w:rPr>
      </w:pPr>
    </w:p>
    <w:sectPr w:rsidR="00093EEE" w:rsidRPr="007445BF" w:rsidSect="00C10DE5">
      <w:headerReference w:type="default" r:id="rId11"/>
      <w:headerReference w:type="first" r:id="rId12"/>
      <w:footerReference w:type="first" r:id="rId13"/>
      <w:pgSz w:w="11906" w:h="16838"/>
      <w:pgMar w:top="3402" w:right="1134" w:bottom="709" w:left="1134" w:header="540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38A1F" w14:textId="77777777" w:rsidR="006B52DF" w:rsidRDefault="006B52DF" w:rsidP="00943298">
      <w:pPr>
        <w:spacing w:line="240" w:lineRule="auto"/>
      </w:pPr>
      <w:r>
        <w:separator/>
      </w:r>
    </w:p>
  </w:endnote>
  <w:endnote w:type="continuationSeparator" w:id="0">
    <w:p w14:paraId="4D98B7AE" w14:textId="77777777" w:rsidR="006B52DF" w:rsidRDefault="006B52DF" w:rsidP="009432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utura Std Book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helley-AllegroScrip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ont299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EUAlbertina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90BAC" w14:textId="77777777" w:rsidR="001D28DB" w:rsidRDefault="001D28D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A1488" w14:textId="77777777" w:rsidR="006B52DF" w:rsidRDefault="006B52DF" w:rsidP="00943298">
      <w:pPr>
        <w:spacing w:line="240" w:lineRule="auto"/>
      </w:pPr>
      <w:r>
        <w:separator/>
      </w:r>
    </w:p>
  </w:footnote>
  <w:footnote w:type="continuationSeparator" w:id="0">
    <w:p w14:paraId="4A27775A" w14:textId="77777777" w:rsidR="006B52DF" w:rsidRDefault="006B52DF" w:rsidP="00943298">
      <w:pPr>
        <w:spacing w:line="240" w:lineRule="auto"/>
      </w:pPr>
      <w:r>
        <w:continuationSeparator/>
      </w:r>
    </w:p>
  </w:footnote>
  <w:footnote w:id="1">
    <w:p w14:paraId="4E4835ED" w14:textId="77777777" w:rsidR="001D28DB" w:rsidRDefault="001D28DB" w:rsidP="00370445">
      <w:pPr>
        <w:pStyle w:val="sigla"/>
        <w:spacing w:before="0"/>
        <w:ind w:left="0"/>
        <w:jc w:val="both"/>
      </w:pPr>
      <w:r w:rsidRPr="00CD3368">
        <w:rPr>
          <w:rStyle w:val="Rimandonotaapidipagina"/>
          <w:rFonts w:ascii="Arial" w:hAnsi="Arial" w:cs="Arial"/>
          <w:b w:val="0"/>
          <w:color w:val="auto"/>
          <w:sz w:val="14"/>
          <w:szCs w:val="14"/>
        </w:rPr>
        <w:footnoteRef/>
      </w:r>
      <w:r w:rsidRPr="00CD3368">
        <w:rPr>
          <w:rFonts w:ascii="Arial" w:hAnsi="Arial" w:cs="Arial"/>
          <w:b w:val="0"/>
          <w:color w:val="auto"/>
          <w:sz w:val="14"/>
          <w:szCs w:val="14"/>
        </w:rPr>
        <w:t xml:space="preserve"> </w:t>
      </w:r>
      <w:r w:rsidRPr="00CD3368">
        <w:rPr>
          <w:rFonts w:ascii="Arial" w:hAnsi="Arial" w:cs="Arial"/>
          <w:b w:val="0"/>
          <w:smallCaps/>
          <w:color w:val="auto"/>
          <w:sz w:val="14"/>
          <w:szCs w:val="14"/>
        </w:rPr>
        <w:t xml:space="preserve">documento firmato digitalmente </w:t>
      </w:r>
      <w:r>
        <w:rPr>
          <w:rFonts w:ascii="Arial" w:hAnsi="Arial" w:cs="Arial"/>
          <w:b w:val="0"/>
          <w:smallCaps/>
          <w:color w:val="auto"/>
          <w:sz w:val="14"/>
          <w:szCs w:val="14"/>
        </w:rPr>
        <w:t xml:space="preserve">in conformità alle disposizioni di cui al </w:t>
      </w:r>
      <w:r w:rsidRPr="00CD3368">
        <w:rPr>
          <w:rFonts w:ascii="Arial" w:hAnsi="Arial" w:cs="Arial"/>
          <w:b w:val="0"/>
          <w:smallCaps/>
          <w:color w:val="auto"/>
          <w:sz w:val="14"/>
          <w:szCs w:val="14"/>
        </w:rPr>
        <w:t>d.lgs. 7 marzo 2005 n.82, codic</w:t>
      </w:r>
      <w:r>
        <w:rPr>
          <w:rFonts w:ascii="Arial" w:hAnsi="Arial" w:cs="Arial"/>
          <w:b w:val="0"/>
          <w:smallCaps/>
          <w:color w:val="auto"/>
          <w:sz w:val="14"/>
          <w:szCs w:val="14"/>
        </w:rPr>
        <w:t xml:space="preserve">e dell’amministrazione digitale </w:t>
      </w:r>
      <w:r w:rsidRPr="00C83C27">
        <w:rPr>
          <w:rFonts w:ascii="Arial" w:hAnsi="Arial" w:cs="Arial"/>
          <w:smallCaps/>
          <w:color w:val="auto"/>
          <w:sz w:val="14"/>
          <w:szCs w:val="14"/>
        </w:rPr>
        <w:t>I documenti sottoscritti mediante firma digitale costituiscono copia originale ad ogni effetto di legge ai sensi</w:t>
      </w:r>
      <w:r>
        <w:rPr>
          <w:rFonts w:ascii="Arial" w:hAnsi="Arial" w:cs="Arial"/>
          <w:smallCaps/>
          <w:color w:val="auto"/>
          <w:sz w:val="14"/>
          <w:szCs w:val="14"/>
        </w:rPr>
        <w:t xml:space="preserve"> del D. </w:t>
      </w:r>
      <w:proofErr w:type="spellStart"/>
      <w:r>
        <w:rPr>
          <w:rFonts w:ascii="Arial" w:hAnsi="Arial" w:cs="Arial"/>
          <w:smallCaps/>
          <w:color w:val="auto"/>
          <w:sz w:val="14"/>
          <w:szCs w:val="14"/>
        </w:rPr>
        <w:t>Lgs</w:t>
      </w:r>
      <w:proofErr w:type="spellEnd"/>
      <w:r>
        <w:rPr>
          <w:rFonts w:ascii="Arial" w:hAnsi="Arial" w:cs="Arial"/>
          <w:smallCaps/>
          <w:color w:val="auto"/>
          <w:sz w:val="14"/>
          <w:szCs w:val="14"/>
        </w:rPr>
        <w:t xml:space="preserve">. 82/2005 e </w:t>
      </w:r>
      <w:proofErr w:type="spellStart"/>
      <w:r>
        <w:rPr>
          <w:rFonts w:ascii="Arial" w:hAnsi="Arial" w:cs="Arial"/>
          <w:smallCaps/>
          <w:color w:val="auto"/>
          <w:sz w:val="14"/>
          <w:szCs w:val="14"/>
        </w:rPr>
        <w:t>ss.mm.ii</w:t>
      </w:r>
      <w:proofErr w:type="spellEnd"/>
      <w:r>
        <w:rPr>
          <w:rFonts w:ascii="Arial" w:hAnsi="Arial" w:cs="Arial"/>
          <w:smallCaps/>
          <w:color w:val="auto"/>
          <w:sz w:val="14"/>
          <w:szCs w:val="14"/>
        </w:rPr>
        <w:t xml:space="preserve">. </w:t>
      </w:r>
      <w:r w:rsidRPr="00C83C27">
        <w:rPr>
          <w:rFonts w:ascii="Arial" w:hAnsi="Arial" w:cs="Arial"/>
          <w:smallCaps/>
          <w:color w:val="auto"/>
          <w:sz w:val="14"/>
          <w:szCs w:val="14"/>
        </w:rPr>
        <w:t xml:space="preserve">Ai sensi del 1° comma dell’art. 45 del </w:t>
      </w:r>
      <w:proofErr w:type="spellStart"/>
      <w:r w:rsidRPr="00C83C27">
        <w:rPr>
          <w:rFonts w:ascii="Arial" w:hAnsi="Arial" w:cs="Arial"/>
          <w:smallCaps/>
          <w:color w:val="auto"/>
          <w:sz w:val="14"/>
          <w:szCs w:val="14"/>
        </w:rPr>
        <w:t>D.Lgs.</w:t>
      </w:r>
      <w:proofErr w:type="spellEnd"/>
      <w:r w:rsidRPr="00C83C27">
        <w:rPr>
          <w:rFonts w:ascii="Arial" w:hAnsi="Arial" w:cs="Arial"/>
          <w:smallCaps/>
          <w:color w:val="auto"/>
          <w:sz w:val="14"/>
          <w:szCs w:val="14"/>
        </w:rPr>
        <w:t xml:space="preserve"> 82/2005</w:t>
      </w:r>
      <w:r>
        <w:rPr>
          <w:rFonts w:ascii="Arial" w:hAnsi="Arial" w:cs="Arial"/>
          <w:bCs w:val="0"/>
          <w:smallCaps/>
          <w:color w:val="auto"/>
          <w:sz w:val="14"/>
          <w:szCs w:val="14"/>
        </w:rPr>
        <w:t xml:space="preserve">. </w:t>
      </w:r>
      <w:r>
        <w:rPr>
          <w:bCs w:val="0"/>
          <w:smallCaps/>
          <w:sz w:val="14"/>
          <w:szCs w:val="14"/>
        </w:rPr>
        <w:t>I</w:t>
      </w:r>
      <w:r w:rsidRPr="00C83C27">
        <w:rPr>
          <w:rFonts w:ascii="Arial" w:hAnsi="Arial" w:cs="Arial"/>
          <w:smallCaps/>
          <w:color w:val="auto"/>
          <w:sz w:val="14"/>
          <w:szCs w:val="14"/>
        </w:rPr>
        <w:t xml:space="preserve"> documenti trasmessi ad una pubblica amministrazione con qualsiasi mezzo telematico o informatico idoneo ad accertarne la fonte di provenienza, soddisfano il requisito della forma scritta e </w:t>
      </w:r>
      <w:r w:rsidRPr="00C83C27">
        <w:rPr>
          <w:rFonts w:ascii="Arial" w:hAnsi="Arial" w:cs="Arial"/>
          <w:b w:val="0"/>
          <w:smallCaps/>
          <w:color w:val="auto"/>
          <w:sz w:val="14"/>
          <w:szCs w:val="14"/>
        </w:rPr>
        <w:t>la loro trasmissione non deve essere seguita da quella del documento originale</w:t>
      </w:r>
      <w:r w:rsidRPr="00C83C27">
        <w:rPr>
          <w:rFonts w:ascii="Arial" w:hAnsi="Arial" w:cs="Arial"/>
          <w:smallCaps/>
          <w:color w:val="auto"/>
          <w:sz w:val="14"/>
          <w:szCs w:val="14"/>
        </w:rPr>
        <w:t>.</w:t>
      </w:r>
    </w:p>
  </w:footnote>
  <w:footnote w:id="2">
    <w:p w14:paraId="4349A921" w14:textId="77777777" w:rsidR="001D28DB" w:rsidRDefault="001D28DB" w:rsidP="00370445">
      <w:pPr>
        <w:pStyle w:val="Testonotaapidipagina"/>
      </w:pPr>
      <w:r w:rsidRPr="00BD63E3">
        <w:rPr>
          <w:rFonts w:ascii="Arial" w:hAnsi="Arial" w:cs="Arial"/>
          <w:bCs/>
          <w:smallCaps/>
          <w:sz w:val="14"/>
          <w:szCs w:val="14"/>
        </w:rPr>
        <w:footnoteRef/>
      </w:r>
      <w:r w:rsidRPr="00BD63E3">
        <w:rPr>
          <w:rFonts w:ascii="Arial" w:hAnsi="Arial" w:cs="Arial"/>
          <w:bCs/>
          <w:smallCaps/>
          <w:sz w:val="14"/>
          <w:szCs w:val="14"/>
        </w:rPr>
        <w:t xml:space="preserve"> Nel caso in cui il rappresentante legale non possa sottoscrivere la manifestazione d’interesse con firma digitale.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5" w:type="dxa"/>
        <w:left w:w="106" w:type="dxa"/>
        <w:bottom w:w="199" w:type="dxa"/>
        <w:right w:w="5" w:type="dxa"/>
      </w:tblCellMar>
      <w:tblLook w:val="04A0" w:firstRow="1" w:lastRow="0" w:firstColumn="1" w:lastColumn="0" w:noHBand="0" w:noVBand="1"/>
    </w:tblPr>
    <w:tblGrid>
      <w:gridCol w:w="2401"/>
      <w:gridCol w:w="1425"/>
      <w:gridCol w:w="3379"/>
      <w:gridCol w:w="2544"/>
    </w:tblGrid>
    <w:tr w:rsidR="001D28DB" w:rsidRPr="00B12D36" w14:paraId="29FA2917" w14:textId="77777777" w:rsidTr="005865D4">
      <w:trPr>
        <w:trHeight w:val="1646"/>
        <w:jc w:val="center"/>
      </w:trPr>
      <w:tc>
        <w:tcPr>
          <w:tcW w:w="1231" w:type="pct"/>
          <w:vAlign w:val="center"/>
        </w:tcPr>
        <w:p w14:paraId="09B48EB5" w14:textId="77777777" w:rsidR="001D28DB" w:rsidRPr="00D15998" w:rsidRDefault="001D28DB" w:rsidP="00F9401A">
          <w:pPr>
            <w:spacing w:line="254" w:lineRule="auto"/>
            <w:ind w:left="79" w:right="203"/>
            <w:jc w:val="center"/>
            <w:rPr>
              <w:rFonts w:eastAsia="Arial"/>
              <w:color w:val="000000"/>
              <w:sz w:val="19"/>
            </w:rPr>
          </w:pPr>
          <w:r w:rsidRPr="008D43B8"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5B2DE83A" wp14:editId="0B32D96F">
                <wp:extent cx="1250950" cy="889000"/>
                <wp:effectExtent l="0" t="0" r="6350" b="6350"/>
                <wp:docPr id="56" name="Immagin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1" w:type="pct"/>
          <w:vAlign w:val="center"/>
        </w:tcPr>
        <w:p w14:paraId="6ED377C3" w14:textId="77777777" w:rsidR="001D28DB" w:rsidRPr="00FC3E1C" w:rsidRDefault="001D28DB" w:rsidP="00F9401A">
          <w:pPr>
            <w:spacing w:line="254" w:lineRule="auto"/>
            <w:ind w:left="68"/>
            <w:jc w:val="center"/>
            <w:rPr>
              <w:rFonts w:eastAsia="Arial"/>
              <w:b/>
              <w:color w:val="000000"/>
              <w:sz w:val="16"/>
              <w:szCs w:val="16"/>
            </w:rPr>
          </w:pPr>
          <w:r w:rsidRPr="008D43B8">
            <w:rPr>
              <w:rFonts w:eastAsia="Arial"/>
              <w:b/>
              <w:noProof/>
              <w:color w:val="000000"/>
              <w:sz w:val="16"/>
              <w:szCs w:val="16"/>
              <w:lang w:eastAsia="it-IT"/>
            </w:rPr>
            <w:drawing>
              <wp:inline distT="0" distB="0" distL="0" distR="0" wp14:anchorId="38CC1B11" wp14:editId="0937274E">
                <wp:extent cx="778510" cy="874395"/>
                <wp:effectExtent l="0" t="0" r="2540" b="1905"/>
                <wp:docPr id="57" name="Immagine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510" cy="874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3" w:type="pct"/>
          <w:vAlign w:val="center"/>
        </w:tcPr>
        <w:p w14:paraId="41A67504" w14:textId="77777777" w:rsidR="001D28DB" w:rsidRDefault="001D28DB" w:rsidP="00F9401A">
          <w:pPr>
            <w:spacing w:line="254" w:lineRule="auto"/>
            <w:ind w:right="61"/>
            <w:jc w:val="center"/>
            <w:rPr>
              <w:rFonts w:eastAsia="Arial"/>
              <w:color w:val="000000"/>
              <w:sz w:val="19"/>
            </w:rPr>
          </w:pPr>
          <w:r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23EBA3CB" wp14:editId="21F76F06">
                <wp:extent cx="1573200" cy="878400"/>
                <wp:effectExtent l="0" t="0" r="8255" b="0"/>
                <wp:docPr id="58" name="Immagine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as_centrale-1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3200" cy="87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5" w:type="pct"/>
          <w:vAlign w:val="center"/>
        </w:tcPr>
        <w:p w14:paraId="29E3F9FD" w14:textId="77777777" w:rsidR="001D28DB" w:rsidRDefault="001D28DB" w:rsidP="00F9401A">
          <w:pPr>
            <w:spacing w:line="254" w:lineRule="auto"/>
            <w:jc w:val="center"/>
            <w:rPr>
              <w:rFonts w:eastAsia="Arial"/>
              <w:color w:val="000000"/>
              <w:sz w:val="19"/>
            </w:rPr>
          </w:pPr>
          <w:r w:rsidRPr="00946B3A">
            <w:rPr>
              <w:noProof/>
              <w:lang w:eastAsia="it-IT"/>
            </w:rPr>
            <w:drawing>
              <wp:inline distT="0" distB="0" distL="0" distR="0" wp14:anchorId="2C6B0F93" wp14:editId="22413E70">
                <wp:extent cx="1527175" cy="648335"/>
                <wp:effectExtent l="0" t="0" r="0" b="0"/>
                <wp:docPr id="59" name="Immagine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17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D072A73" w14:textId="77777777" w:rsidR="001D28DB" w:rsidRPr="00FA1528" w:rsidRDefault="001D28DB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ASSESSORADU DE SU TRABALLU, FORMATZIONE PROFESSIONALE, COOPERATZIONE E SEGURÀNTZIA SOTZIALE</w:t>
    </w:r>
  </w:p>
  <w:p w14:paraId="16F4687A" w14:textId="77777777" w:rsidR="001D28DB" w:rsidRPr="00FA1528" w:rsidRDefault="001D28DB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ASSESSORATO DEL LAVORO, FORMAZIONE PROFESSIONALE, COOPERAZIONE E SICUREZZA SOCIALE</w:t>
    </w:r>
  </w:p>
  <w:p w14:paraId="21220F54" w14:textId="77777777" w:rsidR="001D28DB" w:rsidRPr="00FA1528" w:rsidRDefault="001D28DB" w:rsidP="00F9401A">
    <w:pPr>
      <w:spacing w:line="240" w:lineRule="auto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 xml:space="preserve">DIREZIONE GENERALE </w:t>
    </w:r>
  </w:p>
  <w:p w14:paraId="32B2DF4F" w14:textId="77777777" w:rsidR="001D28DB" w:rsidRPr="00081D93" w:rsidRDefault="001D28DB" w:rsidP="00F9401A">
    <w:pPr>
      <w:spacing w:line="240" w:lineRule="auto"/>
      <w:rPr>
        <w:sz w:val="16"/>
        <w:szCs w:val="16"/>
      </w:rPr>
    </w:pPr>
    <w:r>
      <w:rPr>
        <w:sz w:val="16"/>
        <w:szCs w:val="16"/>
      </w:rPr>
      <w:t>SERVIZIO FORMAZIONE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5" w:type="dxa"/>
        <w:left w:w="106" w:type="dxa"/>
        <w:bottom w:w="199" w:type="dxa"/>
        <w:right w:w="5" w:type="dxa"/>
      </w:tblCellMar>
      <w:tblLook w:val="04A0" w:firstRow="1" w:lastRow="0" w:firstColumn="1" w:lastColumn="0" w:noHBand="0" w:noVBand="1"/>
    </w:tblPr>
    <w:tblGrid>
      <w:gridCol w:w="2401"/>
      <w:gridCol w:w="1425"/>
      <w:gridCol w:w="3379"/>
      <w:gridCol w:w="2544"/>
    </w:tblGrid>
    <w:tr w:rsidR="001D28DB" w:rsidRPr="00B12D36" w14:paraId="6ADEC051" w14:textId="77777777" w:rsidTr="001576C2">
      <w:trPr>
        <w:trHeight w:val="1646"/>
        <w:jc w:val="center"/>
      </w:trPr>
      <w:tc>
        <w:tcPr>
          <w:tcW w:w="1231" w:type="pct"/>
          <w:vAlign w:val="center"/>
        </w:tcPr>
        <w:p w14:paraId="061C88E2" w14:textId="77777777" w:rsidR="001D28DB" w:rsidRPr="00D15998" w:rsidRDefault="001D28DB" w:rsidP="00F9401A">
          <w:pPr>
            <w:spacing w:line="254" w:lineRule="auto"/>
            <w:ind w:left="79" w:right="203"/>
            <w:jc w:val="center"/>
            <w:rPr>
              <w:rFonts w:eastAsia="Arial"/>
              <w:color w:val="000000"/>
              <w:sz w:val="19"/>
            </w:rPr>
          </w:pPr>
          <w:r w:rsidRPr="008D43B8"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1A5331D0" wp14:editId="04AAA7FF">
                <wp:extent cx="1250950" cy="889000"/>
                <wp:effectExtent l="0" t="0" r="6350" b="6350"/>
                <wp:docPr id="60" name="Immagine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1" w:type="pct"/>
          <w:vAlign w:val="center"/>
        </w:tcPr>
        <w:p w14:paraId="0FBBEF8A" w14:textId="77777777" w:rsidR="001D28DB" w:rsidRPr="00FC3E1C" w:rsidRDefault="001D28DB" w:rsidP="00F9401A">
          <w:pPr>
            <w:spacing w:line="254" w:lineRule="auto"/>
            <w:ind w:left="68"/>
            <w:jc w:val="center"/>
            <w:rPr>
              <w:rFonts w:eastAsia="Arial"/>
              <w:b/>
              <w:color w:val="000000"/>
              <w:sz w:val="16"/>
              <w:szCs w:val="16"/>
            </w:rPr>
          </w:pPr>
          <w:r w:rsidRPr="008D43B8">
            <w:rPr>
              <w:rFonts w:eastAsia="Arial"/>
              <w:b/>
              <w:noProof/>
              <w:color w:val="000000"/>
              <w:sz w:val="16"/>
              <w:szCs w:val="16"/>
              <w:lang w:eastAsia="it-IT"/>
            </w:rPr>
            <w:drawing>
              <wp:inline distT="0" distB="0" distL="0" distR="0" wp14:anchorId="21FB944A" wp14:editId="4B74ACA1">
                <wp:extent cx="778510" cy="874395"/>
                <wp:effectExtent l="0" t="0" r="2540" b="1905"/>
                <wp:docPr id="61" name="Immagin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510" cy="874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3" w:type="pct"/>
          <w:vAlign w:val="center"/>
        </w:tcPr>
        <w:p w14:paraId="37E145C5" w14:textId="77777777" w:rsidR="001D28DB" w:rsidRDefault="001D28DB" w:rsidP="00F9401A">
          <w:pPr>
            <w:spacing w:line="254" w:lineRule="auto"/>
            <w:ind w:right="61"/>
            <w:jc w:val="center"/>
            <w:rPr>
              <w:rFonts w:eastAsia="Arial"/>
              <w:color w:val="000000"/>
              <w:sz w:val="19"/>
            </w:rPr>
          </w:pPr>
          <w:r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560F7CD8" wp14:editId="2B355AF0">
                <wp:extent cx="1573200" cy="878400"/>
                <wp:effectExtent l="0" t="0" r="8255" b="0"/>
                <wp:docPr id="62" name="Immagine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as_centrale-1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3200" cy="87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5" w:type="pct"/>
          <w:vAlign w:val="center"/>
        </w:tcPr>
        <w:p w14:paraId="583E58BA" w14:textId="77777777" w:rsidR="001D28DB" w:rsidRDefault="001D28DB" w:rsidP="00F9401A">
          <w:pPr>
            <w:spacing w:line="254" w:lineRule="auto"/>
            <w:jc w:val="center"/>
            <w:rPr>
              <w:rFonts w:eastAsia="Arial"/>
              <w:color w:val="000000"/>
              <w:sz w:val="19"/>
            </w:rPr>
          </w:pPr>
          <w:r w:rsidRPr="00946B3A">
            <w:rPr>
              <w:noProof/>
              <w:lang w:eastAsia="it-IT"/>
            </w:rPr>
            <w:drawing>
              <wp:inline distT="0" distB="0" distL="0" distR="0" wp14:anchorId="38EE7551" wp14:editId="2F176CE2">
                <wp:extent cx="1527175" cy="648335"/>
                <wp:effectExtent l="0" t="0" r="0" b="0"/>
                <wp:docPr id="63" name="Immagine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17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E84E114" w14:textId="77777777" w:rsidR="001D28DB" w:rsidRPr="00FA1528" w:rsidRDefault="001D28DB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ASSESSORADU DE SU TRABALLU, FORMATZIONE PROFESSIONALE, COOPERATZIONE E SEGURÀNTZIA SOTZIALE</w:t>
    </w:r>
  </w:p>
  <w:p w14:paraId="4ABBADA2" w14:textId="77777777" w:rsidR="001D28DB" w:rsidRPr="00FA1528" w:rsidRDefault="001D28DB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ASSESSORATO DEL LAVORO, FORMAZIONE PROFESSIONALE, COOPERAZIONE E SICUREZZA SOCIALE</w:t>
    </w:r>
  </w:p>
  <w:p w14:paraId="4875189D" w14:textId="77777777" w:rsidR="001D28DB" w:rsidRPr="00FA1528" w:rsidRDefault="001D28DB" w:rsidP="00F9401A">
    <w:pPr>
      <w:spacing w:line="240" w:lineRule="auto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 xml:space="preserve">DIREZIONE GENERALE </w:t>
    </w:r>
  </w:p>
  <w:p w14:paraId="4F3E0BB0" w14:textId="77777777" w:rsidR="001D28DB" w:rsidRPr="00081D93" w:rsidRDefault="001D28DB" w:rsidP="00F9401A">
    <w:pPr>
      <w:spacing w:line="240" w:lineRule="auto"/>
      <w:rPr>
        <w:sz w:val="16"/>
        <w:szCs w:val="16"/>
      </w:rPr>
    </w:pPr>
    <w:r>
      <w:rPr>
        <w:sz w:val="16"/>
        <w:szCs w:val="16"/>
      </w:rPr>
      <w:t>SERVIZIO FORMAZIONE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41"/>
        </w:tabs>
        <w:ind w:left="624" w:hanging="340"/>
      </w:pPr>
      <w:rPr>
        <w:rFonts w:ascii="OpenSymbol" w:hAnsi="OpenSymbol"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10"/>
    <w:lvl w:ilvl="0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/>
      </w:rPr>
    </w:lvl>
  </w:abstractNum>
  <w:abstractNum w:abstractNumId="4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1A4199E"/>
    <w:multiLevelType w:val="hybridMultilevel"/>
    <w:tmpl w:val="DD385A78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0E4FB4"/>
    <w:multiLevelType w:val="hybridMultilevel"/>
    <w:tmpl w:val="D6C840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9054275"/>
    <w:multiLevelType w:val="hybridMultilevel"/>
    <w:tmpl w:val="AA921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121E55"/>
    <w:multiLevelType w:val="hybridMultilevel"/>
    <w:tmpl w:val="C812E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9085C"/>
    <w:multiLevelType w:val="hybridMultilevel"/>
    <w:tmpl w:val="9E98C096"/>
    <w:lvl w:ilvl="0" w:tplc="F9D4FA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A66281B"/>
    <w:multiLevelType w:val="hybridMultilevel"/>
    <w:tmpl w:val="80E2EB28"/>
    <w:lvl w:ilvl="0" w:tplc="E7D0B7A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CA41B2"/>
    <w:multiLevelType w:val="hybridMultilevel"/>
    <w:tmpl w:val="FA38CA6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0E352DCF"/>
    <w:multiLevelType w:val="hybridMultilevel"/>
    <w:tmpl w:val="6B66953E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35A13B1"/>
    <w:multiLevelType w:val="hybridMultilevel"/>
    <w:tmpl w:val="4FE2F96C"/>
    <w:lvl w:ilvl="0" w:tplc="39BE92F6">
      <w:start w:val="4"/>
      <w:numFmt w:val="bullet"/>
      <w:pStyle w:val="a1TITOLOCAPITOLO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CB56FF"/>
    <w:multiLevelType w:val="hybridMultilevel"/>
    <w:tmpl w:val="75DACF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8E0C38"/>
    <w:multiLevelType w:val="hybridMultilevel"/>
    <w:tmpl w:val="7C16C86A"/>
    <w:lvl w:ilvl="0" w:tplc="0000000F">
      <w:start w:val="1"/>
      <w:numFmt w:val="bullet"/>
      <w:pStyle w:val="Intestazione2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294680"/>
    <w:multiLevelType w:val="hybridMultilevel"/>
    <w:tmpl w:val="9FC8296C"/>
    <w:lvl w:ilvl="0" w:tplc="3BBE7858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9A2EEA"/>
    <w:multiLevelType w:val="hybridMultilevel"/>
    <w:tmpl w:val="EC9E0908"/>
    <w:lvl w:ilvl="0" w:tplc="723E4A5E">
      <w:start w:val="1"/>
      <w:numFmt w:val="bullet"/>
      <w:pStyle w:val="a5bElencopuntatolettere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A162BC"/>
    <w:multiLevelType w:val="hybridMultilevel"/>
    <w:tmpl w:val="1E6C9336"/>
    <w:lvl w:ilvl="0" w:tplc="249A8F3A">
      <w:start w:val="14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2D943544"/>
    <w:multiLevelType w:val="hybridMultilevel"/>
    <w:tmpl w:val="75DACF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597A4E"/>
    <w:multiLevelType w:val="hybridMultilevel"/>
    <w:tmpl w:val="547C93BC"/>
    <w:lvl w:ilvl="0" w:tplc="8B887C7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0B0B8E"/>
    <w:multiLevelType w:val="hybridMultilevel"/>
    <w:tmpl w:val="D388C5D4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284363"/>
    <w:multiLevelType w:val="hybridMultilevel"/>
    <w:tmpl w:val="6192776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B979BC"/>
    <w:multiLevelType w:val="hybridMultilevel"/>
    <w:tmpl w:val="FD9864E8"/>
    <w:lvl w:ilvl="0" w:tplc="9206684E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B850C0C"/>
    <w:multiLevelType w:val="hybridMultilevel"/>
    <w:tmpl w:val="16285EA8"/>
    <w:lvl w:ilvl="0" w:tplc="A5BEE318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B3D46EF4">
      <w:start w:val="4"/>
      <w:numFmt w:val="bullet"/>
      <w:lvlText w:val="•"/>
      <w:lvlJc w:val="left"/>
      <w:pPr>
        <w:ind w:left="1686" w:hanging="54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43CE6CC6"/>
    <w:multiLevelType w:val="hybridMultilevel"/>
    <w:tmpl w:val="5F3268B8"/>
    <w:lvl w:ilvl="0" w:tplc="00000003">
      <w:start w:val="3"/>
      <w:numFmt w:val="bullet"/>
      <w:pStyle w:val="a5Elencopuntato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C56E56"/>
    <w:multiLevelType w:val="hybridMultilevel"/>
    <w:tmpl w:val="68F646A0"/>
    <w:lvl w:ilvl="0" w:tplc="C944BB66">
      <w:numFmt w:val="bullet"/>
      <w:lvlText w:val="•"/>
      <w:lvlJc w:val="left"/>
      <w:pPr>
        <w:ind w:left="900" w:hanging="54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C73835"/>
    <w:multiLevelType w:val="hybridMultilevel"/>
    <w:tmpl w:val="04BE2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021EBE"/>
    <w:multiLevelType w:val="hybridMultilevel"/>
    <w:tmpl w:val="1AA45DB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>
    <w:nsid w:val="54312E09"/>
    <w:multiLevelType w:val="hybridMultilevel"/>
    <w:tmpl w:val="82CC3C66"/>
    <w:lvl w:ilvl="0" w:tplc="E9646252">
      <w:start w:val="1"/>
      <w:numFmt w:val="decimal"/>
      <w:lvlText w:val="%1)"/>
      <w:lvlJc w:val="left"/>
      <w:pPr>
        <w:ind w:left="234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1">
    <w:nsid w:val="5B645B2F"/>
    <w:multiLevelType w:val="hybridMultilevel"/>
    <w:tmpl w:val="16DA296A"/>
    <w:lvl w:ilvl="0" w:tplc="447C9BFC">
      <w:start w:val="1"/>
      <w:numFmt w:val="bullet"/>
      <w:pStyle w:val="ArticoliAvviso"/>
      <w:lvlText w:val="-"/>
      <w:lvlJc w:val="left"/>
      <w:pPr>
        <w:ind w:left="360" w:hanging="360"/>
      </w:pPr>
      <w:rPr>
        <w:rFonts w:ascii="OpenSymbol" w:hAnsi="Open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195B71"/>
    <w:multiLevelType w:val="hybridMultilevel"/>
    <w:tmpl w:val="79DAF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5D6F80"/>
    <w:multiLevelType w:val="hybridMultilevel"/>
    <w:tmpl w:val="BAC80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D60820"/>
    <w:multiLevelType w:val="hybridMultilevel"/>
    <w:tmpl w:val="2CDEC0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1371E5"/>
    <w:multiLevelType w:val="hybridMultilevel"/>
    <w:tmpl w:val="4AF03EC4"/>
    <w:lvl w:ilvl="0" w:tplc="E1007236">
      <w:start w:val="4"/>
      <w:numFmt w:val="bullet"/>
      <w:lvlText w:val="­"/>
      <w:lvlJc w:val="left"/>
      <w:pPr>
        <w:ind w:left="720" w:hanging="360"/>
      </w:pPr>
      <w:rPr>
        <w:rFonts w:ascii="Calibri" w:eastAsia="Times New Roman" w:hAnsi="Calibri" w:hint="default"/>
        <w:b w:val="0"/>
        <w:i w:val="0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4F1BDA"/>
    <w:multiLevelType w:val="hybridMultilevel"/>
    <w:tmpl w:val="6DDADA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7672061"/>
    <w:multiLevelType w:val="hybridMultilevel"/>
    <w:tmpl w:val="B9629D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A01D6F"/>
    <w:multiLevelType w:val="hybridMultilevel"/>
    <w:tmpl w:val="31ACFC98"/>
    <w:lvl w:ilvl="0" w:tplc="822673EA"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96C2073"/>
    <w:multiLevelType w:val="hybridMultilevel"/>
    <w:tmpl w:val="19226EE0"/>
    <w:lvl w:ilvl="0" w:tplc="B27CEDE6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>
    <w:nsid w:val="6A755108"/>
    <w:multiLevelType w:val="hybridMultilevel"/>
    <w:tmpl w:val="CF5EEA76"/>
    <w:lvl w:ilvl="0" w:tplc="E7D0B7A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7E2E96"/>
    <w:multiLevelType w:val="hybridMultilevel"/>
    <w:tmpl w:val="D544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7940ED"/>
    <w:multiLevelType w:val="hybridMultilevel"/>
    <w:tmpl w:val="1E840F8C"/>
    <w:lvl w:ilvl="0" w:tplc="C944BB66">
      <w:numFmt w:val="bullet"/>
      <w:lvlText w:val="•"/>
      <w:lvlJc w:val="left"/>
      <w:pPr>
        <w:ind w:left="21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6C02659B"/>
    <w:multiLevelType w:val="hybridMultilevel"/>
    <w:tmpl w:val="69E04636"/>
    <w:lvl w:ilvl="0" w:tplc="E0B2BD0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D1A5660"/>
    <w:multiLevelType w:val="hybridMultilevel"/>
    <w:tmpl w:val="8B88460A"/>
    <w:lvl w:ilvl="0" w:tplc="659EEEA6">
      <w:start w:val="1"/>
      <w:numFmt w:val="bullet"/>
      <w:pStyle w:val="Puntoelenco"/>
      <w:lvlText w:val=""/>
      <w:lvlJc w:val="left"/>
      <w:pPr>
        <w:ind w:left="1440" w:hanging="360"/>
      </w:pPr>
      <w:rPr>
        <w:rFonts w:ascii="Wingdings" w:hAnsi="Wingdings" w:hint="default"/>
        <w:color w:val="365F9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EAF6D21"/>
    <w:multiLevelType w:val="hybridMultilevel"/>
    <w:tmpl w:val="BDDAFA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EB60C63"/>
    <w:multiLevelType w:val="hybridMultilevel"/>
    <w:tmpl w:val="E9108AEA"/>
    <w:lvl w:ilvl="0" w:tplc="098E040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F253B9D"/>
    <w:multiLevelType w:val="hybridMultilevel"/>
    <w:tmpl w:val="47028F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F5C6E12"/>
    <w:multiLevelType w:val="hybridMultilevel"/>
    <w:tmpl w:val="E5E89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B3026C"/>
    <w:multiLevelType w:val="hybridMultilevel"/>
    <w:tmpl w:val="14AA4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57E3806"/>
    <w:multiLevelType w:val="hybridMultilevel"/>
    <w:tmpl w:val="DA9C0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C841C">
      <w:start w:val="3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5B44ABD"/>
    <w:multiLevelType w:val="hybridMultilevel"/>
    <w:tmpl w:val="DD9072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B6C3972"/>
    <w:multiLevelType w:val="hybridMultilevel"/>
    <w:tmpl w:val="1804D6AA"/>
    <w:lvl w:ilvl="0" w:tplc="E9646252">
      <w:start w:val="1"/>
      <w:numFmt w:val="decimal"/>
      <w:lvlText w:val="%1)"/>
      <w:lvlJc w:val="left"/>
      <w:pPr>
        <w:ind w:left="2345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F">
      <w:start w:val="1"/>
      <w:numFmt w:val="decimal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511D01"/>
    <w:multiLevelType w:val="hybridMultilevel"/>
    <w:tmpl w:val="D6C840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FD72FB3"/>
    <w:multiLevelType w:val="hybridMultilevel"/>
    <w:tmpl w:val="31EEC78C"/>
    <w:lvl w:ilvl="0" w:tplc="D8F8502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1"/>
  </w:num>
  <w:num w:numId="3">
    <w:abstractNumId w:val="18"/>
  </w:num>
  <w:num w:numId="4">
    <w:abstractNumId w:val="26"/>
  </w:num>
  <w:num w:numId="5">
    <w:abstractNumId w:val="14"/>
  </w:num>
  <w:num w:numId="6">
    <w:abstractNumId w:val="39"/>
  </w:num>
  <w:num w:numId="7">
    <w:abstractNumId w:val="24"/>
  </w:num>
  <w:num w:numId="8">
    <w:abstractNumId w:val="38"/>
  </w:num>
  <w:num w:numId="9">
    <w:abstractNumId w:val="48"/>
  </w:num>
  <w:num w:numId="10">
    <w:abstractNumId w:val="21"/>
  </w:num>
  <w:num w:numId="11">
    <w:abstractNumId w:val="27"/>
  </w:num>
  <w:num w:numId="12">
    <w:abstractNumId w:val="25"/>
  </w:num>
  <w:num w:numId="13">
    <w:abstractNumId w:val="17"/>
  </w:num>
  <w:num w:numId="14">
    <w:abstractNumId w:val="13"/>
  </w:num>
  <w:num w:numId="15">
    <w:abstractNumId w:val="23"/>
  </w:num>
  <w:num w:numId="16">
    <w:abstractNumId w:val="54"/>
  </w:num>
  <w:num w:numId="17">
    <w:abstractNumId w:val="43"/>
  </w:num>
  <w:num w:numId="18">
    <w:abstractNumId w:val="46"/>
  </w:num>
  <w:num w:numId="19">
    <w:abstractNumId w:val="10"/>
  </w:num>
  <w:num w:numId="20">
    <w:abstractNumId w:val="22"/>
  </w:num>
  <w:num w:numId="21">
    <w:abstractNumId w:val="12"/>
  </w:num>
  <w:num w:numId="22">
    <w:abstractNumId w:val="51"/>
  </w:num>
  <w:num w:numId="23">
    <w:abstractNumId w:val="44"/>
  </w:num>
  <w:num w:numId="24">
    <w:abstractNumId w:val="20"/>
  </w:num>
  <w:num w:numId="25">
    <w:abstractNumId w:val="49"/>
  </w:num>
  <w:num w:numId="26">
    <w:abstractNumId w:val="15"/>
  </w:num>
  <w:num w:numId="27">
    <w:abstractNumId w:val="33"/>
  </w:num>
  <w:num w:numId="28">
    <w:abstractNumId w:val="8"/>
  </w:num>
  <w:num w:numId="29">
    <w:abstractNumId w:val="32"/>
  </w:num>
  <w:num w:numId="30">
    <w:abstractNumId w:val="45"/>
  </w:num>
  <w:num w:numId="31">
    <w:abstractNumId w:val="36"/>
  </w:num>
  <w:num w:numId="32">
    <w:abstractNumId w:val="7"/>
  </w:num>
  <w:num w:numId="33">
    <w:abstractNumId w:val="53"/>
  </w:num>
  <w:num w:numId="34">
    <w:abstractNumId w:val="9"/>
  </w:num>
  <w:num w:numId="35">
    <w:abstractNumId w:val="30"/>
  </w:num>
  <w:num w:numId="36">
    <w:abstractNumId w:val="52"/>
  </w:num>
  <w:num w:numId="37">
    <w:abstractNumId w:val="42"/>
  </w:num>
  <w:num w:numId="38">
    <w:abstractNumId w:val="11"/>
  </w:num>
  <w:num w:numId="39">
    <w:abstractNumId w:val="40"/>
  </w:num>
  <w:num w:numId="40">
    <w:abstractNumId w:val="37"/>
  </w:num>
  <w:num w:numId="41">
    <w:abstractNumId w:val="34"/>
  </w:num>
  <w:num w:numId="42">
    <w:abstractNumId w:val="28"/>
  </w:num>
  <w:num w:numId="43">
    <w:abstractNumId w:val="6"/>
  </w:num>
  <w:num w:numId="44">
    <w:abstractNumId w:val="50"/>
  </w:num>
  <w:num w:numId="45">
    <w:abstractNumId w:val="29"/>
  </w:num>
  <w:num w:numId="46">
    <w:abstractNumId w:val="41"/>
  </w:num>
  <w:num w:numId="47">
    <w:abstractNumId w:val="16"/>
  </w:num>
  <w:num w:numId="48">
    <w:abstractNumId w:val="35"/>
  </w:num>
  <w:num w:numId="49">
    <w:abstractNumId w:val="47"/>
  </w:num>
  <w:num w:numId="50">
    <w:abstractNumId w:val="1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4B"/>
    <w:rsid w:val="000000D9"/>
    <w:rsid w:val="0000047C"/>
    <w:rsid w:val="00000EEC"/>
    <w:rsid w:val="00001A75"/>
    <w:rsid w:val="0000281F"/>
    <w:rsid w:val="00002BD5"/>
    <w:rsid w:val="00002CF9"/>
    <w:rsid w:val="00003C26"/>
    <w:rsid w:val="00004364"/>
    <w:rsid w:val="000050B2"/>
    <w:rsid w:val="000052C6"/>
    <w:rsid w:val="00005E96"/>
    <w:rsid w:val="00005EBF"/>
    <w:rsid w:val="000073B4"/>
    <w:rsid w:val="000100DF"/>
    <w:rsid w:val="0001051A"/>
    <w:rsid w:val="0001070A"/>
    <w:rsid w:val="0001172D"/>
    <w:rsid w:val="0001195B"/>
    <w:rsid w:val="00011F12"/>
    <w:rsid w:val="00012781"/>
    <w:rsid w:val="00012CDB"/>
    <w:rsid w:val="00012EDA"/>
    <w:rsid w:val="00012F33"/>
    <w:rsid w:val="00013657"/>
    <w:rsid w:val="00013786"/>
    <w:rsid w:val="00014391"/>
    <w:rsid w:val="00014E0C"/>
    <w:rsid w:val="00015050"/>
    <w:rsid w:val="000158F3"/>
    <w:rsid w:val="00017A8F"/>
    <w:rsid w:val="00020395"/>
    <w:rsid w:val="00020675"/>
    <w:rsid w:val="00020EDA"/>
    <w:rsid w:val="000216D2"/>
    <w:rsid w:val="000220F9"/>
    <w:rsid w:val="00022A74"/>
    <w:rsid w:val="00023004"/>
    <w:rsid w:val="00023878"/>
    <w:rsid w:val="00023F9F"/>
    <w:rsid w:val="000241D0"/>
    <w:rsid w:val="00024E20"/>
    <w:rsid w:val="00025587"/>
    <w:rsid w:val="0002559F"/>
    <w:rsid w:val="00025AD9"/>
    <w:rsid w:val="000262D7"/>
    <w:rsid w:val="00026DDE"/>
    <w:rsid w:val="00030541"/>
    <w:rsid w:val="00030D4A"/>
    <w:rsid w:val="000326E9"/>
    <w:rsid w:val="00032753"/>
    <w:rsid w:val="00032D18"/>
    <w:rsid w:val="00033692"/>
    <w:rsid w:val="00034A15"/>
    <w:rsid w:val="0003517F"/>
    <w:rsid w:val="000368E5"/>
    <w:rsid w:val="0003790A"/>
    <w:rsid w:val="00040D7E"/>
    <w:rsid w:val="0004108F"/>
    <w:rsid w:val="000413E3"/>
    <w:rsid w:val="00042504"/>
    <w:rsid w:val="000431AB"/>
    <w:rsid w:val="0004364A"/>
    <w:rsid w:val="00043D0E"/>
    <w:rsid w:val="00044264"/>
    <w:rsid w:val="000442EF"/>
    <w:rsid w:val="0004431B"/>
    <w:rsid w:val="00044358"/>
    <w:rsid w:val="0004454E"/>
    <w:rsid w:val="0004532A"/>
    <w:rsid w:val="000463EC"/>
    <w:rsid w:val="000464A2"/>
    <w:rsid w:val="00046F33"/>
    <w:rsid w:val="000471EB"/>
    <w:rsid w:val="000472EE"/>
    <w:rsid w:val="000474B2"/>
    <w:rsid w:val="000479BE"/>
    <w:rsid w:val="00047F57"/>
    <w:rsid w:val="0005085A"/>
    <w:rsid w:val="000508D8"/>
    <w:rsid w:val="000510BF"/>
    <w:rsid w:val="000520FC"/>
    <w:rsid w:val="00052F74"/>
    <w:rsid w:val="000534D7"/>
    <w:rsid w:val="00053824"/>
    <w:rsid w:val="00053D66"/>
    <w:rsid w:val="00053FF4"/>
    <w:rsid w:val="0005408A"/>
    <w:rsid w:val="00054165"/>
    <w:rsid w:val="0005498C"/>
    <w:rsid w:val="000549C5"/>
    <w:rsid w:val="00054C56"/>
    <w:rsid w:val="00055702"/>
    <w:rsid w:val="00056351"/>
    <w:rsid w:val="00056F5D"/>
    <w:rsid w:val="0005751A"/>
    <w:rsid w:val="00057FA0"/>
    <w:rsid w:val="00061587"/>
    <w:rsid w:val="00061D6F"/>
    <w:rsid w:val="00062E7F"/>
    <w:rsid w:val="0006314C"/>
    <w:rsid w:val="00064150"/>
    <w:rsid w:val="00064D1E"/>
    <w:rsid w:val="00064E14"/>
    <w:rsid w:val="0006562C"/>
    <w:rsid w:val="00065BBD"/>
    <w:rsid w:val="00065E38"/>
    <w:rsid w:val="000662F3"/>
    <w:rsid w:val="00066641"/>
    <w:rsid w:val="00066702"/>
    <w:rsid w:val="00066D80"/>
    <w:rsid w:val="00067AC3"/>
    <w:rsid w:val="000702A8"/>
    <w:rsid w:val="00070592"/>
    <w:rsid w:val="000718C6"/>
    <w:rsid w:val="00071DE9"/>
    <w:rsid w:val="0007215B"/>
    <w:rsid w:val="000730D6"/>
    <w:rsid w:val="0007336A"/>
    <w:rsid w:val="00073AC5"/>
    <w:rsid w:val="00073CAF"/>
    <w:rsid w:val="000743E7"/>
    <w:rsid w:val="00074DAA"/>
    <w:rsid w:val="00075041"/>
    <w:rsid w:val="00075185"/>
    <w:rsid w:val="000754E2"/>
    <w:rsid w:val="0007632C"/>
    <w:rsid w:val="00076BC4"/>
    <w:rsid w:val="000774FA"/>
    <w:rsid w:val="00077501"/>
    <w:rsid w:val="000776C5"/>
    <w:rsid w:val="000804DA"/>
    <w:rsid w:val="00080970"/>
    <w:rsid w:val="00080AFE"/>
    <w:rsid w:val="00080FC0"/>
    <w:rsid w:val="00080FDD"/>
    <w:rsid w:val="000815AE"/>
    <w:rsid w:val="000815D4"/>
    <w:rsid w:val="000816BB"/>
    <w:rsid w:val="00081978"/>
    <w:rsid w:val="00081A55"/>
    <w:rsid w:val="00081AEA"/>
    <w:rsid w:val="00081D93"/>
    <w:rsid w:val="0008214D"/>
    <w:rsid w:val="00082E36"/>
    <w:rsid w:val="000835E6"/>
    <w:rsid w:val="00083AF3"/>
    <w:rsid w:val="000848C7"/>
    <w:rsid w:val="00084DDE"/>
    <w:rsid w:val="00084E13"/>
    <w:rsid w:val="00085003"/>
    <w:rsid w:val="00085A11"/>
    <w:rsid w:val="000860D3"/>
    <w:rsid w:val="00086651"/>
    <w:rsid w:val="000870EB"/>
    <w:rsid w:val="0008789D"/>
    <w:rsid w:val="00087B23"/>
    <w:rsid w:val="000909CC"/>
    <w:rsid w:val="000910D1"/>
    <w:rsid w:val="000918AA"/>
    <w:rsid w:val="00092151"/>
    <w:rsid w:val="00092A40"/>
    <w:rsid w:val="00092AA4"/>
    <w:rsid w:val="00092CCE"/>
    <w:rsid w:val="00093134"/>
    <w:rsid w:val="0009350D"/>
    <w:rsid w:val="00093BBD"/>
    <w:rsid w:val="00093DEA"/>
    <w:rsid w:val="00093EEE"/>
    <w:rsid w:val="00095D3C"/>
    <w:rsid w:val="00096235"/>
    <w:rsid w:val="00096B0A"/>
    <w:rsid w:val="00096CB9"/>
    <w:rsid w:val="000971DF"/>
    <w:rsid w:val="000977AC"/>
    <w:rsid w:val="000A06F9"/>
    <w:rsid w:val="000A08CD"/>
    <w:rsid w:val="000A0CF8"/>
    <w:rsid w:val="000A0E23"/>
    <w:rsid w:val="000A208E"/>
    <w:rsid w:val="000A270C"/>
    <w:rsid w:val="000A3AB8"/>
    <w:rsid w:val="000A3E3F"/>
    <w:rsid w:val="000A4036"/>
    <w:rsid w:val="000A42EE"/>
    <w:rsid w:val="000A4AD1"/>
    <w:rsid w:val="000A4FE9"/>
    <w:rsid w:val="000A5BAC"/>
    <w:rsid w:val="000A5D8B"/>
    <w:rsid w:val="000A6227"/>
    <w:rsid w:val="000A6F5E"/>
    <w:rsid w:val="000A72CE"/>
    <w:rsid w:val="000A788D"/>
    <w:rsid w:val="000A7EA4"/>
    <w:rsid w:val="000A7F07"/>
    <w:rsid w:val="000B0A1E"/>
    <w:rsid w:val="000B0D69"/>
    <w:rsid w:val="000B1B25"/>
    <w:rsid w:val="000B2F90"/>
    <w:rsid w:val="000B5682"/>
    <w:rsid w:val="000B5840"/>
    <w:rsid w:val="000B62A9"/>
    <w:rsid w:val="000B62D3"/>
    <w:rsid w:val="000B6A1E"/>
    <w:rsid w:val="000B6DC4"/>
    <w:rsid w:val="000B6E83"/>
    <w:rsid w:val="000B7583"/>
    <w:rsid w:val="000B75CB"/>
    <w:rsid w:val="000B7DA7"/>
    <w:rsid w:val="000C02D9"/>
    <w:rsid w:val="000C0737"/>
    <w:rsid w:val="000C14E6"/>
    <w:rsid w:val="000C2C4F"/>
    <w:rsid w:val="000C2D05"/>
    <w:rsid w:val="000C2FE8"/>
    <w:rsid w:val="000C39B8"/>
    <w:rsid w:val="000C3A24"/>
    <w:rsid w:val="000C3C93"/>
    <w:rsid w:val="000C3F70"/>
    <w:rsid w:val="000C4512"/>
    <w:rsid w:val="000C463C"/>
    <w:rsid w:val="000C4F39"/>
    <w:rsid w:val="000C68E3"/>
    <w:rsid w:val="000C736D"/>
    <w:rsid w:val="000C7379"/>
    <w:rsid w:val="000C7947"/>
    <w:rsid w:val="000C7AB6"/>
    <w:rsid w:val="000C7D71"/>
    <w:rsid w:val="000D0110"/>
    <w:rsid w:val="000D1374"/>
    <w:rsid w:val="000D19CC"/>
    <w:rsid w:val="000D1E00"/>
    <w:rsid w:val="000D1E30"/>
    <w:rsid w:val="000D264C"/>
    <w:rsid w:val="000D2DE4"/>
    <w:rsid w:val="000D3E51"/>
    <w:rsid w:val="000D46DA"/>
    <w:rsid w:val="000D4D03"/>
    <w:rsid w:val="000D5028"/>
    <w:rsid w:val="000D5FDF"/>
    <w:rsid w:val="000D7DFB"/>
    <w:rsid w:val="000E0139"/>
    <w:rsid w:val="000E0470"/>
    <w:rsid w:val="000E0ECA"/>
    <w:rsid w:val="000E172E"/>
    <w:rsid w:val="000E26D5"/>
    <w:rsid w:val="000E27C5"/>
    <w:rsid w:val="000E27F5"/>
    <w:rsid w:val="000E2E7E"/>
    <w:rsid w:val="000E3CFC"/>
    <w:rsid w:val="000E42BA"/>
    <w:rsid w:val="000E4FDB"/>
    <w:rsid w:val="000E5278"/>
    <w:rsid w:val="000E52B7"/>
    <w:rsid w:val="000E57A4"/>
    <w:rsid w:val="000E6031"/>
    <w:rsid w:val="000E745F"/>
    <w:rsid w:val="000E77A2"/>
    <w:rsid w:val="000E79AA"/>
    <w:rsid w:val="000E7E57"/>
    <w:rsid w:val="000F0D5C"/>
    <w:rsid w:val="000F2785"/>
    <w:rsid w:val="000F3385"/>
    <w:rsid w:val="000F3F86"/>
    <w:rsid w:val="000F5840"/>
    <w:rsid w:val="000F6A85"/>
    <w:rsid w:val="000F6AD8"/>
    <w:rsid w:val="000F6C38"/>
    <w:rsid w:val="001004F3"/>
    <w:rsid w:val="001008B1"/>
    <w:rsid w:val="00100EB2"/>
    <w:rsid w:val="00100FEA"/>
    <w:rsid w:val="001013D3"/>
    <w:rsid w:val="00101417"/>
    <w:rsid w:val="0010175C"/>
    <w:rsid w:val="00101B7E"/>
    <w:rsid w:val="00101FB7"/>
    <w:rsid w:val="001027E1"/>
    <w:rsid w:val="0010293A"/>
    <w:rsid w:val="00102D1C"/>
    <w:rsid w:val="00104B30"/>
    <w:rsid w:val="00104E85"/>
    <w:rsid w:val="00104E8E"/>
    <w:rsid w:val="001057DE"/>
    <w:rsid w:val="001059BC"/>
    <w:rsid w:val="00106137"/>
    <w:rsid w:val="00106188"/>
    <w:rsid w:val="00106B4C"/>
    <w:rsid w:val="00106BEA"/>
    <w:rsid w:val="00106D0F"/>
    <w:rsid w:val="001072B3"/>
    <w:rsid w:val="0011011C"/>
    <w:rsid w:val="00110146"/>
    <w:rsid w:val="00110919"/>
    <w:rsid w:val="00110FD2"/>
    <w:rsid w:val="0011289A"/>
    <w:rsid w:val="001139F6"/>
    <w:rsid w:val="00113FBD"/>
    <w:rsid w:val="00114EC2"/>
    <w:rsid w:val="00115153"/>
    <w:rsid w:val="00115EA0"/>
    <w:rsid w:val="00116557"/>
    <w:rsid w:val="001172E6"/>
    <w:rsid w:val="00117B65"/>
    <w:rsid w:val="0012009A"/>
    <w:rsid w:val="001200C3"/>
    <w:rsid w:val="00120611"/>
    <w:rsid w:val="0012234B"/>
    <w:rsid w:val="00122BD9"/>
    <w:rsid w:val="001232FB"/>
    <w:rsid w:val="00123DB0"/>
    <w:rsid w:val="00124A7C"/>
    <w:rsid w:val="00124C3F"/>
    <w:rsid w:val="00125B1A"/>
    <w:rsid w:val="00125CE4"/>
    <w:rsid w:val="00125D0A"/>
    <w:rsid w:val="00126781"/>
    <w:rsid w:val="00126F9F"/>
    <w:rsid w:val="00127C61"/>
    <w:rsid w:val="001300DE"/>
    <w:rsid w:val="00130F1A"/>
    <w:rsid w:val="0013196D"/>
    <w:rsid w:val="00131ABB"/>
    <w:rsid w:val="0013223A"/>
    <w:rsid w:val="00132B3F"/>
    <w:rsid w:val="00132C47"/>
    <w:rsid w:val="00133B34"/>
    <w:rsid w:val="00133F61"/>
    <w:rsid w:val="001341F1"/>
    <w:rsid w:val="00134947"/>
    <w:rsid w:val="00134BB2"/>
    <w:rsid w:val="00134EE1"/>
    <w:rsid w:val="00134F8F"/>
    <w:rsid w:val="001354B0"/>
    <w:rsid w:val="00135710"/>
    <w:rsid w:val="0013591F"/>
    <w:rsid w:val="00135C3D"/>
    <w:rsid w:val="00135C42"/>
    <w:rsid w:val="00136430"/>
    <w:rsid w:val="00136AEF"/>
    <w:rsid w:val="001375C6"/>
    <w:rsid w:val="00137718"/>
    <w:rsid w:val="001407EE"/>
    <w:rsid w:val="00140C41"/>
    <w:rsid w:val="00140CA0"/>
    <w:rsid w:val="00140E13"/>
    <w:rsid w:val="00141478"/>
    <w:rsid w:val="0014221F"/>
    <w:rsid w:val="001427EF"/>
    <w:rsid w:val="00142987"/>
    <w:rsid w:val="00142E00"/>
    <w:rsid w:val="0014331B"/>
    <w:rsid w:val="00143E4F"/>
    <w:rsid w:val="0014459B"/>
    <w:rsid w:val="00144E9B"/>
    <w:rsid w:val="00145CC7"/>
    <w:rsid w:val="001462EF"/>
    <w:rsid w:val="0014641A"/>
    <w:rsid w:val="001464E5"/>
    <w:rsid w:val="00146BE2"/>
    <w:rsid w:val="00147A87"/>
    <w:rsid w:val="00150624"/>
    <w:rsid w:val="001507B2"/>
    <w:rsid w:val="00150A3D"/>
    <w:rsid w:val="00150BD2"/>
    <w:rsid w:val="001520FC"/>
    <w:rsid w:val="0015227A"/>
    <w:rsid w:val="00152BC3"/>
    <w:rsid w:val="00152E8B"/>
    <w:rsid w:val="00153CA2"/>
    <w:rsid w:val="00154082"/>
    <w:rsid w:val="00154F0B"/>
    <w:rsid w:val="0015503F"/>
    <w:rsid w:val="00155473"/>
    <w:rsid w:val="00155C8D"/>
    <w:rsid w:val="001561E0"/>
    <w:rsid w:val="00157455"/>
    <w:rsid w:val="001576C2"/>
    <w:rsid w:val="001578CF"/>
    <w:rsid w:val="00160201"/>
    <w:rsid w:val="001606B0"/>
    <w:rsid w:val="0016109F"/>
    <w:rsid w:val="001617FD"/>
    <w:rsid w:val="001622F0"/>
    <w:rsid w:val="001625EF"/>
    <w:rsid w:val="001632CA"/>
    <w:rsid w:val="001632F7"/>
    <w:rsid w:val="00163441"/>
    <w:rsid w:val="0016365C"/>
    <w:rsid w:val="0016373A"/>
    <w:rsid w:val="0016441D"/>
    <w:rsid w:val="00164CEE"/>
    <w:rsid w:val="00164EA3"/>
    <w:rsid w:val="001653A1"/>
    <w:rsid w:val="0016598E"/>
    <w:rsid w:val="00166FD8"/>
    <w:rsid w:val="00171073"/>
    <w:rsid w:val="00171CAF"/>
    <w:rsid w:val="00171E6B"/>
    <w:rsid w:val="00172070"/>
    <w:rsid w:val="00172392"/>
    <w:rsid w:val="0017346C"/>
    <w:rsid w:val="0017382A"/>
    <w:rsid w:val="0017411E"/>
    <w:rsid w:val="001742FA"/>
    <w:rsid w:val="0017463B"/>
    <w:rsid w:val="0017471E"/>
    <w:rsid w:val="00175E08"/>
    <w:rsid w:val="001760F7"/>
    <w:rsid w:val="00176610"/>
    <w:rsid w:val="001766A2"/>
    <w:rsid w:val="001768E7"/>
    <w:rsid w:val="00176AA1"/>
    <w:rsid w:val="0017708F"/>
    <w:rsid w:val="00180294"/>
    <w:rsid w:val="001803C1"/>
    <w:rsid w:val="001806F2"/>
    <w:rsid w:val="00183525"/>
    <w:rsid w:val="0018414F"/>
    <w:rsid w:val="00184A66"/>
    <w:rsid w:val="001852FC"/>
    <w:rsid w:val="001862E9"/>
    <w:rsid w:val="0019011B"/>
    <w:rsid w:val="00190501"/>
    <w:rsid w:val="00190EEE"/>
    <w:rsid w:val="001915B5"/>
    <w:rsid w:val="001917C9"/>
    <w:rsid w:val="0019371C"/>
    <w:rsid w:val="00193940"/>
    <w:rsid w:val="001940C1"/>
    <w:rsid w:val="00195246"/>
    <w:rsid w:val="00196E29"/>
    <w:rsid w:val="00197C49"/>
    <w:rsid w:val="001A0437"/>
    <w:rsid w:val="001A06D7"/>
    <w:rsid w:val="001A0B3A"/>
    <w:rsid w:val="001A0E63"/>
    <w:rsid w:val="001A14EE"/>
    <w:rsid w:val="001A1634"/>
    <w:rsid w:val="001A1687"/>
    <w:rsid w:val="001A186D"/>
    <w:rsid w:val="001A2DDD"/>
    <w:rsid w:val="001A3009"/>
    <w:rsid w:val="001A3102"/>
    <w:rsid w:val="001A3E9C"/>
    <w:rsid w:val="001A4F79"/>
    <w:rsid w:val="001A5B2B"/>
    <w:rsid w:val="001A5BEC"/>
    <w:rsid w:val="001A6483"/>
    <w:rsid w:val="001A6BDC"/>
    <w:rsid w:val="001A6C66"/>
    <w:rsid w:val="001A7835"/>
    <w:rsid w:val="001B070E"/>
    <w:rsid w:val="001B0A5E"/>
    <w:rsid w:val="001B2486"/>
    <w:rsid w:val="001B3B1E"/>
    <w:rsid w:val="001B4C0B"/>
    <w:rsid w:val="001B55BE"/>
    <w:rsid w:val="001B5603"/>
    <w:rsid w:val="001B5C25"/>
    <w:rsid w:val="001B5D41"/>
    <w:rsid w:val="001B6044"/>
    <w:rsid w:val="001B649F"/>
    <w:rsid w:val="001B7154"/>
    <w:rsid w:val="001B74D6"/>
    <w:rsid w:val="001C074E"/>
    <w:rsid w:val="001C1056"/>
    <w:rsid w:val="001C131D"/>
    <w:rsid w:val="001C18AA"/>
    <w:rsid w:val="001C1B5A"/>
    <w:rsid w:val="001C2116"/>
    <w:rsid w:val="001C3068"/>
    <w:rsid w:val="001C3CDB"/>
    <w:rsid w:val="001C3D07"/>
    <w:rsid w:val="001C3D42"/>
    <w:rsid w:val="001C5630"/>
    <w:rsid w:val="001C579E"/>
    <w:rsid w:val="001C606F"/>
    <w:rsid w:val="001C671B"/>
    <w:rsid w:val="001C7123"/>
    <w:rsid w:val="001C73A2"/>
    <w:rsid w:val="001C7D8A"/>
    <w:rsid w:val="001D0760"/>
    <w:rsid w:val="001D0991"/>
    <w:rsid w:val="001D0CF1"/>
    <w:rsid w:val="001D1004"/>
    <w:rsid w:val="001D183F"/>
    <w:rsid w:val="001D1914"/>
    <w:rsid w:val="001D22B1"/>
    <w:rsid w:val="001D248F"/>
    <w:rsid w:val="001D2892"/>
    <w:rsid w:val="001D28DB"/>
    <w:rsid w:val="001D2BB5"/>
    <w:rsid w:val="001D2C30"/>
    <w:rsid w:val="001D2EB7"/>
    <w:rsid w:val="001D3318"/>
    <w:rsid w:val="001D3A7C"/>
    <w:rsid w:val="001D3DAE"/>
    <w:rsid w:val="001D3F45"/>
    <w:rsid w:val="001D45B6"/>
    <w:rsid w:val="001D49CD"/>
    <w:rsid w:val="001D5B2B"/>
    <w:rsid w:val="001D67C3"/>
    <w:rsid w:val="001D6A62"/>
    <w:rsid w:val="001D716F"/>
    <w:rsid w:val="001E0A35"/>
    <w:rsid w:val="001E1014"/>
    <w:rsid w:val="001E11CE"/>
    <w:rsid w:val="001E16B8"/>
    <w:rsid w:val="001E25D2"/>
    <w:rsid w:val="001E2777"/>
    <w:rsid w:val="001E2C7A"/>
    <w:rsid w:val="001E2CCA"/>
    <w:rsid w:val="001E35C9"/>
    <w:rsid w:val="001E38BA"/>
    <w:rsid w:val="001E3F52"/>
    <w:rsid w:val="001E42C3"/>
    <w:rsid w:val="001E5308"/>
    <w:rsid w:val="001E5A3D"/>
    <w:rsid w:val="001E5E13"/>
    <w:rsid w:val="001E623E"/>
    <w:rsid w:val="001E65C2"/>
    <w:rsid w:val="001E6C3A"/>
    <w:rsid w:val="001E7F8A"/>
    <w:rsid w:val="001F03CA"/>
    <w:rsid w:val="001F06B7"/>
    <w:rsid w:val="001F12F0"/>
    <w:rsid w:val="001F2F92"/>
    <w:rsid w:val="001F3710"/>
    <w:rsid w:val="001F3715"/>
    <w:rsid w:val="001F3D3F"/>
    <w:rsid w:val="001F5647"/>
    <w:rsid w:val="001F5B9B"/>
    <w:rsid w:val="001F5BA5"/>
    <w:rsid w:val="001F5D53"/>
    <w:rsid w:val="001F66DF"/>
    <w:rsid w:val="001F7F5A"/>
    <w:rsid w:val="0020079F"/>
    <w:rsid w:val="00201A59"/>
    <w:rsid w:val="00201E91"/>
    <w:rsid w:val="00202006"/>
    <w:rsid w:val="002020ED"/>
    <w:rsid w:val="00202786"/>
    <w:rsid w:val="00202EFD"/>
    <w:rsid w:val="00203044"/>
    <w:rsid w:val="00203290"/>
    <w:rsid w:val="00203876"/>
    <w:rsid w:val="00203C4E"/>
    <w:rsid w:val="00203FE1"/>
    <w:rsid w:val="00204CA6"/>
    <w:rsid w:val="00205C08"/>
    <w:rsid w:val="00205FBA"/>
    <w:rsid w:val="002060E8"/>
    <w:rsid w:val="00207313"/>
    <w:rsid w:val="002074DA"/>
    <w:rsid w:val="00207B08"/>
    <w:rsid w:val="00211321"/>
    <w:rsid w:val="002113EA"/>
    <w:rsid w:val="00211973"/>
    <w:rsid w:val="00211ABB"/>
    <w:rsid w:val="0021224A"/>
    <w:rsid w:val="002123EB"/>
    <w:rsid w:val="00212684"/>
    <w:rsid w:val="002134BB"/>
    <w:rsid w:val="00214244"/>
    <w:rsid w:val="002143E1"/>
    <w:rsid w:val="002148C8"/>
    <w:rsid w:val="00214F0C"/>
    <w:rsid w:val="00215252"/>
    <w:rsid w:val="0021532E"/>
    <w:rsid w:val="002157BB"/>
    <w:rsid w:val="00215D9B"/>
    <w:rsid w:val="00216D1E"/>
    <w:rsid w:val="00217E6E"/>
    <w:rsid w:val="002200A5"/>
    <w:rsid w:val="0022043B"/>
    <w:rsid w:val="00221410"/>
    <w:rsid w:val="00221634"/>
    <w:rsid w:val="00221CC5"/>
    <w:rsid w:val="002239FE"/>
    <w:rsid w:val="00223D7E"/>
    <w:rsid w:val="002242A7"/>
    <w:rsid w:val="00224C17"/>
    <w:rsid w:val="00224C44"/>
    <w:rsid w:val="00224D31"/>
    <w:rsid w:val="00225059"/>
    <w:rsid w:val="002258E2"/>
    <w:rsid w:val="00226315"/>
    <w:rsid w:val="00226442"/>
    <w:rsid w:val="0022646B"/>
    <w:rsid w:val="00226C83"/>
    <w:rsid w:val="002271A5"/>
    <w:rsid w:val="00227C0C"/>
    <w:rsid w:val="00227CE6"/>
    <w:rsid w:val="00227F40"/>
    <w:rsid w:val="002304A8"/>
    <w:rsid w:val="00230C70"/>
    <w:rsid w:val="00231AF3"/>
    <w:rsid w:val="00231B34"/>
    <w:rsid w:val="00231C06"/>
    <w:rsid w:val="00232197"/>
    <w:rsid w:val="002327D5"/>
    <w:rsid w:val="0023372D"/>
    <w:rsid w:val="0023413D"/>
    <w:rsid w:val="002342FD"/>
    <w:rsid w:val="00234A3B"/>
    <w:rsid w:val="002359BF"/>
    <w:rsid w:val="002368B6"/>
    <w:rsid w:val="00237548"/>
    <w:rsid w:val="00237B21"/>
    <w:rsid w:val="00240628"/>
    <w:rsid w:val="00240816"/>
    <w:rsid w:val="00240EC2"/>
    <w:rsid w:val="0024186E"/>
    <w:rsid w:val="00241E77"/>
    <w:rsid w:val="00241F1D"/>
    <w:rsid w:val="00242317"/>
    <w:rsid w:val="00242695"/>
    <w:rsid w:val="00242C34"/>
    <w:rsid w:val="00242F62"/>
    <w:rsid w:val="002436DB"/>
    <w:rsid w:val="00243CBC"/>
    <w:rsid w:val="00243D2B"/>
    <w:rsid w:val="00244E36"/>
    <w:rsid w:val="002454D1"/>
    <w:rsid w:val="00245620"/>
    <w:rsid w:val="002459D5"/>
    <w:rsid w:val="00245B74"/>
    <w:rsid w:val="002462A5"/>
    <w:rsid w:val="002463C9"/>
    <w:rsid w:val="002465C2"/>
    <w:rsid w:val="0024679B"/>
    <w:rsid w:val="00246B07"/>
    <w:rsid w:val="00246DF2"/>
    <w:rsid w:val="00247881"/>
    <w:rsid w:val="00250148"/>
    <w:rsid w:val="00250506"/>
    <w:rsid w:val="00251C9C"/>
    <w:rsid w:val="002520C3"/>
    <w:rsid w:val="0025271A"/>
    <w:rsid w:val="00252AC5"/>
    <w:rsid w:val="00252BA6"/>
    <w:rsid w:val="0025332B"/>
    <w:rsid w:val="00253790"/>
    <w:rsid w:val="00254370"/>
    <w:rsid w:val="002549FF"/>
    <w:rsid w:val="00254AE1"/>
    <w:rsid w:val="0025523F"/>
    <w:rsid w:val="00255B96"/>
    <w:rsid w:val="00256119"/>
    <w:rsid w:val="00257AA2"/>
    <w:rsid w:val="00260DC8"/>
    <w:rsid w:val="00261095"/>
    <w:rsid w:val="0026191F"/>
    <w:rsid w:val="002624C8"/>
    <w:rsid w:val="00262F12"/>
    <w:rsid w:val="00263596"/>
    <w:rsid w:val="002639BE"/>
    <w:rsid w:val="00263DEA"/>
    <w:rsid w:val="0026489E"/>
    <w:rsid w:val="00264D5B"/>
    <w:rsid w:val="00264F09"/>
    <w:rsid w:val="002656CD"/>
    <w:rsid w:val="00266599"/>
    <w:rsid w:val="002668B4"/>
    <w:rsid w:val="002673B2"/>
    <w:rsid w:val="00267490"/>
    <w:rsid w:val="0026787A"/>
    <w:rsid w:val="00270418"/>
    <w:rsid w:val="00270A29"/>
    <w:rsid w:val="00270A6E"/>
    <w:rsid w:val="00270C5B"/>
    <w:rsid w:val="00270D18"/>
    <w:rsid w:val="00270F51"/>
    <w:rsid w:val="00271AF0"/>
    <w:rsid w:val="002728C4"/>
    <w:rsid w:val="00272D29"/>
    <w:rsid w:val="00272D84"/>
    <w:rsid w:val="00272E2B"/>
    <w:rsid w:val="00274192"/>
    <w:rsid w:val="00274A49"/>
    <w:rsid w:val="002759ED"/>
    <w:rsid w:val="00275A31"/>
    <w:rsid w:val="00275DC0"/>
    <w:rsid w:val="00276B60"/>
    <w:rsid w:val="00277029"/>
    <w:rsid w:val="002772E8"/>
    <w:rsid w:val="00277DC6"/>
    <w:rsid w:val="002807F1"/>
    <w:rsid w:val="00280B98"/>
    <w:rsid w:val="00281CE4"/>
    <w:rsid w:val="0028249B"/>
    <w:rsid w:val="00282A71"/>
    <w:rsid w:val="00282DD4"/>
    <w:rsid w:val="002836E4"/>
    <w:rsid w:val="002837A2"/>
    <w:rsid w:val="00283C7E"/>
    <w:rsid w:val="00283D7C"/>
    <w:rsid w:val="00283EC1"/>
    <w:rsid w:val="00284B99"/>
    <w:rsid w:val="00284FAA"/>
    <w:rsid w:val="00285369"/>
    <w:rsid w:val="00285903"/>
    <w:rsid w:val="00285AAB"/>
    <w:rsid w:val="0028622D"/>
    <w:rsid w:val="002862DE"/>
    <w:rsid w:val="002866DB"/>
    <w:rsid w:val="00286B39"/>
    <w:rsid w:val="00286CFC"/>
    <w:rsid w:val="00287D88"/>
    <w:rsid w:val="00287EA6"/>
    <w:rsid w:val="002900CC"/>
    <w:rsid w:val="00290548"/>
    <w:rsid w:val="00291035"/>
    <w:rsid w:val="00291074"/>
    <w:rsid w:val="00292009"/>
    <w:rsid w:val="002920BA"/>
    <w:rsid w:val="002920F3"/>
    <w:rsid w:val="00293BDD"/>
    <w:rsid w:val="00294E0C"/>
    <w:rsid w:val="0029557B"/>
    <w:rsid w:val="00295E17"/>
    <w:rsid w:val="00295F02"/>
    <w:rsid w:val="0029672F"/>
    <w:rsid w:val="002A0256"/>
    <w:rsid w:val="002A0311"/>
    <w:rsid w:val="002A08A0"/>
    <w:rsid w:val="002A09AA"/>
    <w:rsid w:val="002A0F5F"/>
    <w:rsid w:val="002A18C5"/>
    <w:rsid w:val="002A1F45"/>
    <w:rsid w:val="002A2A1C"/>
    <w:rsid w:val="002A2C0F"/>
    <w:rsid w:val="002A343A"/>
    <w:rsid w:val="002A3A48"/>
    <w:rsid w:val="002A3C24"/>
    <w:rsid w:val="002A409E"/>
    <w:rsid w:val="002A42BD"/>
    <w:rsid w:val="002A4B99"/>
    <w:rsid w:val="002A4E9A"/>
    <w:rsid w:val="002A5684"/>
    <w:rsid w:val="002A56EA"/>
    <w:rsid w:val="002A57F7"/>
    <w:rsid w:val="002A6077"/>
    <w:rsid w:val="002A6829"/>
    <w:rsid w:val="002A6BA1"/>
    <w:rsid w:val="002A7DD7"/>
    <w:rsid w:val="002A7E7D"/>
    <w:rsid w:val="002B00EE"/>
    <w:rsid w:val="002B03C0"/>
    <w:rsid w:val="002B0EBE"/>
    <w:rsid w:val="002B11E8"/>
    <w:rsid w:val="002B1284"/>
    <w:rsid w:val="002B1F82"/>
    <w:rsid w:val="002B22DD"/>
    <w:rsid w:val="002B266A"/>
    <w:rsid w:val="002B2C52"/>
    <w:rsid w:val="002B4093"/>
    <w:rsid w:val="002B4841"/>
    <w:rsid w:val="002B484C"/>
    <w:rsid w:val="002B4C15"/>
    <w:rsid w:val="002B5643"/>
    <w:rsid w:val="002B58AB"/>
    <w:rsid w:val="002B5AFD"/>
    <w:rsid w:val="002B69F0"/>
    <w:rsid w:val="002B6CE6"/>
    <w:rsid w:val="002B6D3B"/>
    <w:rsid w:val="002B71AB"/>
    <w:rsid w:val="002C0629"/>
    <w:rsid w:val="002C0DC2"/>
    <w:rsid w:val="002C2091"/>
    <w:rsid w:val="002C2672"/>
    <w:rsid w:val="002C2A12"/>
    <w:rsid w:val="002C32EF"/>
    <w:rsid w:val="002C3830"/>
    <w:rsid w:val="002C3D57"/>
    <w:rsid w:val="002C47BA"/>
    <w:rsid w:val="002C5C66"/>
    <w:rsid w:val="002C675F"/>
    <w:rsid w:val="002C6774"/>
    <w:rsid w:val="002C69E3"/>
    <w:rsid w:val="002C6C5A"/>
    <w:rsid w:val="002C7208"/>
    <w:rsid w:val="002C76EE"/>
    <w:rsid w:val="002C7EAF"/>
    <w:rsid w:val="002D06A9"/>
    <w:rsid w:val="002D097B"/>
    <w:rsid w:val="002D0BDD"/>
    <w:rsid w:val="002D1300"/>
    <w:rsid w:val="002D1A9E"/>
    <w:rsid w:val="002D2152"/>
    <w:rsid w:val="002D361A"/>
    <w:rsid w:val="002D3A3C"/>
    <w:rsid w:val="002D45C5"/>
    <w:rsid w:val="002D47A5"/>
    <w:rsid w:val="002D4843"/>
    <w:rsid w:val="002D4CFF"/>
    <w:rsid w:val="002D4FE2"/>
    <w:rsid w:val="002D510A"/>
    <w:rsid w:val="002D6F8D"/>
    <w:rsid w:val="002D6FA2"/>
    <w:rsid w:val="002D727B"/>
    <w:rsid w:val="002D7766"/>
    <w:rsid w:val="002D7D9B"/>
    <w:rsid w:val="002D7F72"/>
    <w:rsid w:val="002E03E1"/>
    <w:rsid w:val="002E0757"/>
    <w:rsid w:val="002E1039"/>
    <w:rsid w:val="002E1FF8"/>
    <w:rsid w:val="002E27AA"/>
    <w:rsid w:val="002E3105"/>
    <w:rsid w:val="002E3CC4"/>
    <w:rsid w:val="002E3CE2"/>
    <w:rsid w:val="002E4604"/>
    <w:rsid w:val="002E4735"/>
    <w:rsid w:val="002E5BF6"/>
    <w:rsid w:val="002E5E9F"/>
    <w:rsid w:val="002E62AD"/>
    <w:rsid w:val="002E638F"/>
    <w:rsid w:val="002E6D61"/>
    <w:rsid w:val="002E74EC"/>
    <w:rsid w:val="002E77CD"/>
    <w:rsid w:val="002E7F28"/>
    <w:rsid w:val="002F070D"/>
    <w:rsid w:val="002F0A1B"/>
    <w:rsid w:val="002F0D21"/>
    <w:rsid w:val="002F16D4"/>
    <w:rsid w:val="002F21B4"/>
    <w:rsid w:val="002F2CB5"/>
    <w:rsid w:val="002F3664"/>
    <w:rsid w:val="002F39AA"/>
    <w:rsid w:val="002F3AC0"/>
    <w:rsid w:val="002F4843"/>
    <w:rsid w:val="002F4CD7"/>
    <w:rsid w:val="002F54CF"/>
    <w:rsid w:val="002F5706"/>
    <w:rsid w:val="002F5937"/>
    <w:rsid w:val="002F68D1"/>
    <w:rsid w:val="002F7F5F"/>
    <w:rsid w:val="0030044B"/>
    <w:rsid w:val="00300B7F"/>
    <w:rsid w:val="00300D35"/>
    <w:rsid w:val="0030174B"/>
    <w:rsid w:val="0030270F"/>
    <w:rsid w:val="003029EB"/>
    <w:rsid w:val="00302CCF"/>
    <w:rsid w:val="0030334C"/>
    <w:rsid w:val="003038F0"/>
    <w:rsid w:val="003039C7"/>
    <w:rsid w:val="00303E99"/>
    <w:rsid w:val="00304077"/>
    <w:rsid w:val="003059E7"/>
    <w:rsid w:val="00305BDC"/>
    <w:rsid w:val="003062A9"/>
    <w:rsid w:val="0030636D"/>
    <w:rsid w:val="00306B12"/>
    <w:rsid w:val="0030785C"/>
    <w:rsid w:val="0031009C"/>
    <w:rsid w:val="003104A6"/>
    <w:rsid w:val="00310E6B"/>
    <w:rsid w:val="00311D6A"/>
    <w:rsid w:val="003121B7"/>
    <w:rsid w:val="00313065"/>
    <w:rsid w:val="0031355E"/>
    <w:rsid w:val="00313952"/>
    <w:rsid w:val="003140CA"/>
    <w:rsid w:val="00315101"/>
    <w:rsid w:val="003162F4"/>
    <w:rsid w:val="00317AA7"/>
    <w:rsid w:val="00317DE6"/>
    <w:rsid w:val="00317E8B"/>
    <w:rsid w:val="003200ED"/>
    <w:rsid w:val="00320104"/>
    <w:rsid w:val="00320C56"/>
    <w:rsid w:val="00320D7F"/>
    <w:rsid w:val="0032131E"/>
    <w:rsid w:val="00321F85"/>
    <w:rsid w:val="00322C5F"/>
    <w:rsid w:val="00322D8B"/>
    <w:rsid w:val="0032331E"/>
    <w:rsid w:val="00323486"/>
    <w:rsid w:val="00323EA6"/>
    <w:rsid w:val="003247BE"/>
    <w:rsid w:val="0032503C"/>
    <w:rsid w:val="0032526A"/>
    <w:rsid w:val="00325F85"/>
    <w:rsid w:val="00326ECF"/>
    <w:rsid w:val="003270C6"/>
    <w:rsid w:val="00330425"/>
    <w:rsid w:val="00330695"/>
    <w:rsid w:val="00330722"/>
    <w:rsid w:val="00330C15"/>
    <w:rsid w:val="003315BE"/>
    <w:rsid w:val="00331F16"/>
    <w:rsid w:val="00332195"/>
    <w:rsid w:val="0033237B"/>
    <w:rsid w:val="0033296F"/>
    <w:rsid w:val="00332A02"/>
    <w:rsid w:val="00332EF5"/>
    <w:rsid w:val="003332A6"/>
    <w:rsid w:val="0033367C"/>
    <w:rsid w:val="00333CDA"/>
    <w:rsid w:val="0033422F"/>
    <w:rsid w:val="00334B1D"/>
    <w:rsid w:val="00335012"/>
    <w:rsid w:val="0033524F"/>
    <w:rsid w:val="0033577D"/>
    <w:rsid w:val="00335C9E"/>
    <w:rsid w:val="00335EF1"/>
    <w:rsid w:val="0033603C"/>
    <w:rsid w:val="00336602"/>
    <w:rsid w:val="00340193"/>
    <w:rsid w:val="00340708"/>
    <w:rsid w:val="00340B4C"/>
    <w:rsid w:val="00341095"/>
    <w:rsid w:val="00341495"/>
    <w:rsid w:val="0034152A"/>
    <w:rsid w:val="00341794"/>
    <w:rsid w:val="00341E8F"/>
    <w:rsid w:val="00342099"/>
    <w:rsid w:val="0034279D"/>
    <w:rsid w:val="003430A8"/>
    <w:rsid w:val="003433DE"/>
    <w:rsid w:val="003437D6"/>
    <w:rsid w:val="003438B9"/>
    <w:rsid w:val="0034609C"/>
    <w:rsid w:val="003465E7"/>
    <w:rsid w:val="00346953"/>
    <w:rsid w:val="0034714B"/>
    <w:rsid w:val="00347220"/>
    <w:rsid w:val="00347461"/>
    <w:rsid w:val="00347BF2"/>
    <w:rsid w:val="00347DB2"/>
    <w:rsid w:val="00347E00"/>
    <w:rsid w:val="00347E30"/>
    <w:rsid w:val="00350495"/>
    <w:rsid w:val="003504F8"/>
    <w:rsid w:val="003507F2"/>
    <w:rsid w:val="003509B2"/>
    <w:rsid w:val="00350F1F"/>
    <w:rsid w:val="00350F8C"/>
    <w:rsid w:val="00351A4B"/>
    <w:rsid w:val="00351BFC"/>
    <w:rsid w:val="00353571"/>
    <w:rsid w:val="003537D1"/>
    <w:rsid w:val="00353AB9"/>
    <w:rsid w:val="00353F86"/>
    <w:rsid w:val="003542E9"/>
    <w:rsid w:val="003547C6"/>
    <w:rsid w:val="0035490D"/>
    <w:rsid w:val="0035498F"/>
    <w:rsid w:val="00354C76"/>
    <w:rsid w:val="00355A06"/>
    <w:rsid w:val="00355D5E"/>
    <w:rsid w:val="00355EBB"/>
    <w:rsid w:val="0035643E"/>
    <w:rsid w:val="003564F5"/>
    <w:rsid w:val="00356565"/>
    <w:rsid w:val="00356833"/>
    <w:rsid w:val="0035715C"/>
    <w:rsid w:val="0036047B"/>
    <w:rsid w:val="0036136C"/>
    <w:rsid w:val="003623D4"/>
    <w:rsid w:val="00362723"/>
    <w:rsid w:val="003628A2"/>
    <w:rsid w:val="00362D37"/>
    <w:rsid w:val="00362E6E"/>
    <w:rsid w:val="00363155"/>
    <w:rsid w:val="0036355E"/>
    <w:rsid w:val="0036372D"/>
    <w:rsid w:val="003646AB"/>
    <w:rsid w:val="00364FE6"/>
    <w:rsid w:val="0036571C"/>
    <w:rsid w:val="00365869"/>
    <w:rsid w:val="0036750A"/>
    <w:rsid w:val="00367F5E"/>
    <w:rsid w:val="0037026C"/>
    <w:rsid w:val="00370445"/>
    <w:rsid w:val="00370A8F"/>
    <w:rsid w:val="00370C5A"/>
    <w:rsid w:val="00370DC5"/>
    <w:rsid w:val="00370E74"/>
    <w:rsid w:val="0037100A"/>
    <w:rsid w:val="00371040"/>
    <w:rsid w:val="00371533"/>
    <w:rsid w:val="00371B19"/>
    <w:rsid w:val="003725B0"/>
    <w:rsid w:val="00372923"/>
    <w:rsid w:val="00373702"/>
    <w:rsid w:val="00373BE7"/>
    <w:rsid w:val="00373FA5"/>
    <w:rsid w:val="00374BA9"/>
    <w:rsid w:val="00374CE2"/>
    <w:rsid w:val="00374F20"/>
    <w:rsid w:val="00375192"/>
    <w:rsid w:val="003754B3"/>
    <w:rsid w:val="00375F21"/>
    <w:rsid w:val="003761B3"/>
    <w:rsid w:val="0037653F"/>
    <w:rsid w:val="00376E5F"/>
    <w:rsid w:val="00376F2B"/>
    <w:rsid w:val="00377023"/>
    <w:rsid w:val="00377C50"/>
    <w:rsid w:val="00377EF1"/>
    <w:rsid w:val="003805CA"/>
    <w:rsid w:val="00380B90"/>
    <w:rsid w:val="00380CC4"/>
    <w:rsid w:val="003818A0"/>
    <w:rsid w:val="00382C9A"/>
    <w:rsid w:val="003838D6"/>
    <w:rsid w:val="00383F5A"/>
    <w:rsid w:val="00384174"/>
    <w:rsid w:val="0038563A"/>
    <w:rsid w:val="003873AB"/>
    <w:rsid w:val="0038768B"/>
    <w:rsid w:val="003900BE"/>
    <w:rsid w:val="003906B3"/>
    <w:rsid w:val="00390869"/>
    <w:rsid w:val="003920C3"/>
    <w:rsid w:val="00392466"/>
    <w:rsid w:val="0039295D"/>
    <w:rsid w:val="003934CD"/>
    <w:rsid w:val="00393762"/>
    <w:rsid w:val="00394226"/>
    <w:rsid w:val="00394418"/>
    <w:rsid w:val="00394564"/>
    <w:rsid w:val="00395938"/>
    <w:rsid w:val="00397456"/>
    <w:rsid w:val="003974D3"/>
    <w:rsid w:val="003A18AD"/>
    <w:rsid w:val="003A24AA"/>
    <w:rsid w:val="003A2509"/>
    <w:rsid w:val="003A2D52"/>
    <w:rsid w:val="003A3A6C"/>
    <w:rsid w:val="003A3D3B"/>
    <w:rsid w:val="003A43E3"/>
    <w:rsid w:val="003A44CA"/>
    <w:rsid w:val="003A45F2"/>
    <w:rsid w:val="003A4C26"/>
    <w:rsid w:val="003A5B13"/>
    <w:rsid w:val="003A63FA"/>
    <w:rsid w:val="003A64CF"/>
    <w:rsid w:val="003A669D"/>
    <w:rsid w:val="003A6A6F"/>
    <w:rsid w:val="003A7AD6"/>
    <w:rsid w:val="003B089A"/>
    <w:rsid w:val="003B1200"/>
    <w:rsid w:val="003B1A5B"/>
    <w:rsid w:val="003B29BB"/>
    <w:rsid w:val="003B3124"/>
    <w:rsid w:val="003B32CC"/>
    <w:rsid w:val="003B39D6"/>
    <w:rsid w:val="003B442F"/>
    <w:rsid w:val="003B4503"/>
    <w:rsid w:val="003B4B37"/>
    <w:rsid w:val="003B5174"/>
    <w:rsid w:val="003B6198"/>
    <w:rsid w:val="003B721D"/>
    <w:rsid w:val="003B7BA6"/>
    <w:rsid w:val="003B7D28"/>
    <w:rsid w:val="003C205F"/>
    <w:rsid w:val="003C209B"/>
    <w:rsid w:val="003C26ED"/>
    <w:rsid w:val="003C2954"/>
    <w:rsid w:val="003C368F"/>
    <w:rsid w:val="003C39CD"/>
    <w:rsid w:val="003C3D58"/>
    <w:rsid w:val="003C4D30"/>
    <w:rsid w:val="003C5C6C"/>
    <w:rsid w:val="003C7606"/>
    <w:rsid w:val="003C767B"/>
    <w:rsid w:val="003C7855"/>
    <w:rsid w:val="003C7EDD"/>
    <w:rsid w:val="003D0251"/>
    <w:rsid w:val="003D053E"/>
    <w:rsid w:val="003D0B55"/>
    <w:rsid w:val="003D21EE"/>
    <w:rsid w:val="003D277B"/>
    <w:rsid w:val="003D2CDF"/>
    <w:rsid w:val="003D3659"/>
    <w:rsid w:val="003D5713"/>
    <w:rsid w:val="003D5C7C"/>
    <w:rsid w:val="003D5D47"/>
    <w:rsid w:val="003D610F"/>
    <w:rsid w:val="003D6FD2"/>
    <w:rsid w:val="003D73C2"/>
    <w:rsid w:val="003D7603"/>
    <w:rsid w:val="003D7946"/>
    <w:rsid w:val="003E010A"/>
    <w:rsid w:val="003E0E62"/>
    <w:rsid w:val="003E14F6"/>
    <w:rsid w:val="003E1755"/>
    <w:rsid w:val="003E179A"/>
    <w:rsid w:val="003E1B60"/>
    <w:rsid w:val="003E20F2"/>
    <w:rsid w:val="003E2D0D"/>
    <w:rsid w:val="003E2DA1"/>
    <w:rsid w:val="003E2FA4"/>
    <w:rsid w:val="003E3112"/>
    <w:rsid w:val="003E3135"/>
    <w:rsid w:val="003E3BEB"/>
    <w:rsid w:val="003E41D2"/>
    <w:rsid w:val="003E4437"/>
    <w:rsid w:val="003E5626"/>
    <w:rsid w:val="003E5A69"/>
    <w:rsid w:val="003E5BF7"/>
    <w:rsid w:val="003E7AB3"/>
    <w:rsid w:val="003F0349"/>
    <w:rsid w:val="003F090C"/>
    <w:rsid w:val="003F0DE5"/>
    <w:rsid w:val="003F13D4"/>
    <w:rsid w:val="003F18EE"/>
    <w:rsid w:val="003F2133"/>
    <w:rsid w:val="003F216C"/>
    <w:rsid w:val="003F22CC"/>
    <w:rsid w:val="003F24E9"/>
    <w:rsid w:val="003F2528"/>
    <w:rsid w:val="003F2810"/>
    <w:rsid w:val="003F2EBE"/>
    <w:rsid w:val="003F31CA"/>
    <w:rsid w:val="003F3458"/>
    <w:rsid w:val="003F3D74"/>
    <w:rsid w:val="003F4820"/>
    <w:rsid w:val="003F4E9C"/>
    <w:rsid w:val="003F5D56"/>
    <w:rsid w:val="003F61B3"/>
    <w:rsid w:val="003F6E9E"/>
    <w:rsid w:val="003F6FA7"/>
    <w:rsid w:val="003F7583"/>
    <w:rsid w:val="003F7A29"/>
    <w:rsid w:val="0040084C"/>
    <w:rsid w:val="004018FD"/>
    <w:rsid w:val="00402A8B"/>
    <w:rsid w:val="00402C6C"/>
    <w:rsid w:val="00402E8D"/>
    <w:rsid w:val="004035A7"/>
    <w:rsid w:val="004037FE"/>
    <w:rsid w:val="00404065"/>
    <w:rsid w:val="00404385"/>
    <w:rsid w:val="00405BE2"/>
    <w:rsid w:val="00405D2A"/>
    <w:rsid w:val="00405D54"/>
    <w:rsid w:val="00406253"/>
    <w:rsid w:val="004069AA"/>
    <w:rsid w:val="0040750A"/>
    <w:rsid w:val="004077E6"/>
    <w:rsid w:val="00407BF1"/>
    <w:rsid w:val="00411067"/>
    <w:rsid w:val="004119C9"/>
    <w:rsid w:val="00411E0A"/>
    <w:rsid w:val="00412F97"/>
    <w:rsid w:val="004131EC"/>
    <w:rsid w:val="00413B75"/>
    <w:rsid w:val="0041412B"/>
    <w:rsid w:val="0041448E"/>
    <w:rsid w:val="004149F3"/>
    <w:rsid w:val="004150AC"/>
    <w:rsid w:val="00415B6C"/>
    <w:rsid w:val="004160BC"/>
    <w:rsid w:val="004161CC"/>
    <w:rsid w:val="00416472"/>
    <w:rsid w:val="0041650D"/>
    <w:rsid w:val="00416D3E"/>
    <w:rsid w:val="004206C7"/>
    <w:rsid w:val="00420D03"/>
    <w:rsid w:val="00421679"/>
    <w:rsid w:val="00422277"/>
    <w:rsid w:val="004223CE"/>
    <w:rsid w:val="0042272B"/>
    <w:rsid w:val="00422751"/>
    <w:rsid w:val="0042277C"/>
    <w:rsid w:val="00423343"/>
    <w:rsid w:val="004238D3"/>
    <w:rsid w:val="00423FB1"/>
    <w:rsid w:val="00425037"/>
    <w:rsid w:val="004252B4"/>
    <w:rsid w:val="00426AD5"/>
    <w:rsid w:val="00426DBD"/>
    <w:rsid w:val="00427154"/>
    <w:rsid w:val="00427407"/>
    <w:rsid w:val="00427847"/>
    <w:rsid w:val="00431034"/>
    <w:rsid w:val="004311D3"/>
    <w:rsid w:val="00431429"/>
    <w:rsid w:val="00431D4F"/>
    <w:rsid w:val="004328A0"/>
    <w:rsid w:val="00432C63"/>
    <w:rsid w:val="00432C79"/>
    <w:rsid w:val="00434C16"/>
    <w:rsid w:val="00434CCA"/>
    <w:rsid w:val="00434CF0"/>
    <w:rsid w:val="00435663"/>
    <w:rsid w:val="00435675"/>
    <w:rsid w:val="00435CE8"/>
    <w:rsid w:val="004365C9"/>
    <w:rsid w:val="00437AE3"/>
    <w:rsid w:val="00437FF6"/>
    <w:rsid w:val="0044009C"/>
    <w:rsid w:val="00440957"/>
    <w:rsid w:val="00440A84"/>
    <w:rsid w:val="00440C0D"/>
    <w:rsid w:val="00440F48"/>
    <w:rsid w:val="0044190C"/>
    <w:rsid w:val="0044280F"/>
    <w:rsid w:val="0044377F"/>
    <w:rsid w:val="00443899"/>
    <w:rsid w:val="004440F0"/>
    <w:rsid w:val="004443BD"/>
    <w:rsid w:val="00444443"/>
    <w:rsid w:val="00444C42"/>
    <w:rsid w:val="004456EE"/>
    <w:rsid w:val="00446061"/>
    <w:rsid w:val="0044614A"/>
    <w:rsid w:val="00446ACD"/>
    <w:rsid w:val="00446B9C"/>
    <w:rsid w:val="004474ED"/>
    <w:rsid w:val="00447997"/>
    <w:rsid w:val="00447BE0"/>
    <w:rsid w:val="00447C97"/>
    <w:rsid w:val="00447F63"/>
    <w:rsid w:val="00447FBF"/>
    <w:rsid w:val="004508BB"/>
    <w:rsid w:val="00451080"/>
    <w:rsid w:val="0045143C"/>
    <w:rsid w:val="00452046"/>
    <w:rsid w:val="00453613"/>
    <w:rsid w:val="004538BC"/>
    <w:rsid w:val="00453E63"/>
    <w:rsid w:val="00454C45"/>
    <w:rsid w:val="00455467"/>
    <w:rsid w:val="00455F2C"/>
    <w:rsid w:val="004562F0"/>
    <w:rsid w:val="00456E92"/>
    <w:rsid w:val="0045713A"/>
    <w:rsid w:val="00457FA6"/>
    <w:rsid w:val="0046014C"/>
    <w:rsid w:val="00460605"/>
    <w:rsid w:val="00460CF0"/>
    <w:rsid w:val="004620C9"/>
    <w:rsid w:val="00462D8D"/>
    <w:rsid w:val="00462FEC"/>
    <w:rsid w:val="004631BC"/>
    <w:rsid w:val="0046377C"/>
    <w:rsid w:val="00463BEA"/>
    <w:rsid w:val="00463D84"/>
    <w:rsid w:val="00464371"/>
    <w:rsid w:val="004646BC"/>
    <w:rsid w:val="004652F8"/>
    <w:rsid w:val="00466241"/>
    <w:rsid w:val="00466403"/>
    <w:rsid w:val="00466891"/>
    <w:rsid w:val="00466C1F"/>
    <w:rsid w:val="00466D01"/>
    <w:rsid w:val="0046722B"/>
    <w:rsid w:val="00467965"/>
    <w:rsid w:val="00467AFF"/>
    <w:rsid w:val="0047084A"/>
    <w:rsid w:val="00470AA0"/>
    <w:rsid w:val="00470CA9"/>
    <w:rsid w:val="00470DC5"/>
    <w:rsid w:val="00471F40"/>
    <w:rsid w:val="00472D45"/>
    <w:rsid w:val="0047348A"/>
    <w:rsid w:val="0047411A"/>
    <w:rsid w:val="00474DC9"/>
    <w:rsid w:val="00475384"/>
    <w:rsid w:val="00475430"/>
    <w:rsid w:val="00475EFE"/>
    <w:rsid w:val="004764A9"/>
    <w:rsid w:val="0048017C"/>
    <w:rsid w:val="0048021A"/>
    <w:rsid w:val="004803D2"/>
    <w:rsid w:val="004809B0"/>
    <w:rsid w:val="0048100E"/>
    <w:rsid w:val="00481059"/>
    <w:rsid w:val="00481503"/>
    <w:rsid w:val="00481FFF"/>
    <w:rsid w:val="00482843"/>
    <w:rsid w:val="0048285F"/>
    <w:rsid w:val="004831F5"/>
    <w:rsid w:val="0048345E"/>
    <w:rsid w:val="00483FB0"/>
    <w:rsid w:val="0048488D"/>
    <w:rsid w:val="00484ADA"/>
    <w:rsid w:val="00484CF3"/>
    <w:rsid w:val="00484D9A"/>
    <w:rsid w:val="004852A1"/>
    <w:rsid w:val="0048540F"/>
    <w:rsid w:val="00485726"/>
    <w:rsid w:val="00485880"/>
    <w:rsid w:val="0048589D"/>
    <w:rsid w:val="00485A23"/>
    <w:rsid w:val="00485D7E"/>
    <w:rsid w:val="004866F3"/>
    <w:rsid w:val="00486CF4"/>
    <w:rsid w:val="0049017D"/>
    <w:rsid w:val="00490AD6"/>
    <w:rsid w:val="00490CBB"/>
    <w:rsid w:val="0049151F"/>
    <w:rsid w:val="00491782"/>
    <w:rsid w:val="00491C40"/>
    <w:rsid w:val="00491C89"/>
    <w:rsid w:val="004932F4"/>
    <w:rsid w:val="0049377D"/>
    <w:rsid w:val="00494004"/>
    <w:rsid w:val="004946DE"/>
    <w:rsid w:val="00494947"/>
    <w:rsid w:val="00494A76"/>
    <w:rsid w:val="0049566C"/>
    <w:rsid w:val="00496037"/>
    <w:rsid w:val="00497368"/>
    <w:rsid w:val="0049764A"/>
    <w:rsid w:val="004978C6"/>
    <w:rsid w:val="00497E17"/>
    <w:rsid w:val="004A075A"/>
    <w:rsid w:val="004A113C"/>
    <w:rsid w:val="004A1356"/>
    <w:rsid w:val="004A1706"/>
    <w:rsid w:val="004A18FB"/>
    <w:rsid w:val="004A1E10"/>
    <w:rsid w:val="004A37B2"/>
    <w:rsid w:val="004A37B5"/>
    <w:rsid w:val="004A3F23"/>
    <w:rsid w:val="004A410F"/>
    <w:rsid w:val="004A49BA"/>
    <w:rsid w:val="004A52CC"/>
    <w:rsid w:val="004A5592"/>
    <w:rsid w:val="004A6120"/>
    <w:rsid w:val="004A64F7"/>
    <w:rsid w:val="004A7F15"/>
    <w:rsid w:val="004B0EE4"/>
    <w:rsid w:val="004B2380"/>
    <w:rsid w:val="004B26EA"/>
    <w:rsid w:val="004B2967"/>
    <w:rsid w:val="004B43EE"/>
    <w:rsid w:val="004B4B0E"/>
    <w:rsid w:val="004B4B60"/>
    <w:rsid w:val="004B50CE"/>
    <w:rsid w:val="004B5689"/>
    <w:rsid w:val="004B61EF"/>
    <w:rsid w:val="004B6710"/>
    <w:rsid w:val="004B690A"/>
    <w:rsid w:val="004B7008"/>
    <w:rsid w:val="004B73F2"/>
    <w:rsid w:val="004B7B38"/>
    <w:rsid w:val="004B7BDF"/>
    <w:rsid w:val="004B7E71"/>
    <w:rsid w:val="004C06FF"/>
    <w:rsid w:val="004C08DA"/>
    <w:rsid w:val="004C1100"/>
    <w:rsid w:val="004C1173"/>
    <w:rsid w:val="004C130C"/>
    <w:rsid w:val="004C1E49"/>
    <w:rsid w:val="004C1E6A"/>
    <w:rsid w:val="004C3051"/>
    <w:rsid w:val="004C30D1"/>
    <w:rsid w:val="004C370D"/>
    <w:rsid w:val="004C3C24"/>
    <w:rsid w:val="004C46D9"/>
    <w:rsid w:val="004C49EA"/>
    <w:rsid w:val="004C4CB7"/>
    <w:rsid w:val="004C4D49"/>
    <w:rsid w:val="004C5799"/>
    <w:rsid w:val="004C5DDF"/>
    <w:rsid w:val="004C66E2"/>
    <w:rsid w:val="004C68BB"/>
    <w:rsid w:val="004D0CCD"/>
    <w:rsid w:val="004D0CDE"/>
    <w:rsid w:val="004D0EB3"/>
    <w:rsid w:val="004D128B"/>
    <w:rsid w:val="004D133B"/>
    <w:rsid w:val="004D17F6"/>
    <w:rsid w:val="004D18AA"/>
    <w:rsid w:val="004D21A5"/>
    <w:rsid w:val="004D241E"/>
    <w:rsid w:val="004D27D1"/>
    <w:rsid w:val="004D344D"/>
    <w:rsid w:val="004D3D0A"/>
    <w:rsid w:val="004D4E95"/>
    <w:rsid w:val="004D57CB"/>
    <w:rsid w:val="004D6A5C"/>
    <w:rsid w:val="004D6F63"/>
    <w:rsid w:val="004D7326"/>
    <w:rsid w:val="004E036C"/>
    <w:rsid w:val="004E2A37"/>
    <w:rsid w:val="004E3857"/>
    <w:rsid w:val="004E3E77"/>
    <w:rsid w:val="004E445A"/>
    <w:rsid w:val="004E5070"/>
    <w:rsid w:val="004E5381"/>
    <w:rsid w:val="004E67A4"/>
    <w:rsid w:val="004E6C3B"/>
    <w:rsid w:val="004E771B"/>
    <w:rsid w:val="004E7F40"/>
    <w:rsid w:val="004F07AE"/>
    <w:rsid w:val="004F0830"/>
    <w:rsid w:val="004F12E3"/>
    <w:rsid w:val="004F1A4D"/>
    <w:rsid w:val="004F21FA"/>
    <w:rsid w:val="004F3EA0"/>
    <w:rsid w:val="004F4217"/>
    <w:rsid w:val="004F4766"/>
    <w:rsid w:val="004F4980"/>
    <w:rsid w:val="004F536B"/>
    <w:rsid w:val="004F56A0"/>
    <w:rsid w:val="004F6898"/>
    <w:rsid w:val="004F6BEF"/>
    <w:rsid w:val="004F7533"/>
    <w:rsid w:val="004F7609"/>
    <w:rsid w:val="00500F08"/>
    <w:rsid w:val="00501C4B"/>
    <w:rsid w:val="005023B7"/>
    <w:rsid w:val="005039D6"/>
    <w:rsid w:val="0050430C"/>
    <w:rsid w:val="00504B5A"/>
    <w:rsid w:val="0050528F"/>
    <w:rsid w:val="00505374"/>
    <w:rsid w:val="005054BD"/>
    <w:rsid w:val="005069DD"/>
    <w:rsid w:val="00506A01"/>
    <w:rsid w:val="005077E4"/>
    <w:rsid w:val="00507FE6"/>
    <w:rsid w:val="00510927"/>
    <w:rsid w:val="005127A3"/>
    <w:rsid w:val="00512A21"/>
    <w:rsid w:val="005132D1"/>
    <w:rsid w:val="00514018"/>
    <w:rsid w:val="005152B0"/>
    <w:rsid w:val="00515A1A"/>
    <w:rsid w:val="005164C7"/>
    <w:rsid w:val="00516D8F"/>
    <w:rsid w:val="005172B3"/>
    <w:rsid w:val="00517484"/>
    <w:rsid w:val="0051776D"/>
    <w:rsid w:val="0052059E"/>
    <w:rsid w:val="00521B0A"/>
    <w:rsid w:val="00521D1E"/>
    <w:rsid w:val="00521E69"/>
    <w:rsid w:val="00522A49"/>
    <w:rsid w:val="00522C3D"/>
    <w:rsid w:val="00523330"/>
    <w:rsid w:val="00524C57"/>
    <w:rsid w:val="00525511"/>
    <w:rsid w:val="00525705"/>
    <w:rsid w:val="00525990"/>
    <w:rsid w:val="00526B74"/>
    <w:rsid w:val="0052719D"/>
    <w:rsid w:val="0053019F"/>
    <w:rsid w:val="005301C7"/>
    <w:rsid w:val="005304DC"/>
    <w:rsid w:val="00530EBD"/>
    <w:rsid w:val="005317A9"/>
    <w:rsid w:val="00531DED"/>
    <w:rsid w:val="005324BE"/>
    <w:rsid w:val="005326EB"/>
    <w:rsid w:val="00532D86"/>
    <w:rsid w:val="005330F4"/>
    <w:rsid w:val="00533EAB"/>
    <w:rsid w:val="005345B4"/>
    <w:rsid w:val="0053538D"/>
    <w:rsid w:val="00535A28"/>
    <w:rsid w:val="0053677D"/>
    <w:rsid w:val="00540190"/>
    <w:rsid w:val="00541F5C"/>
    <w:rsid w:val="005420C5"/>
    <w:rsid w:val="00542333"/>
    <w:rsid w:val="00542461"/>
    <w:rsid w:val="00543321"/>
    <w:rsid w:val="00543689"/>
    <w:rsid w:val="005447D4"/>
    <w:rsid w:val="00545985"/>
    <w:rsid w:val="00546366"/>
    <w:rsid w:val="00546876"/>
    <w:rsid w:val="005470C6"/>
    <w:rsid w:val="0054761B"/>
    <w:rsid w:val="00547621"/>
    <w:rsid w:val="00547706"/>
    <w:rsid w:val="0054779C"/>
    <w:rsid w:val="00547845"/>
    <w:rsid w:val="00550420"/>
    <w:rsid w:val="00550BE0"/>
    <w:rsid w:val="005514A8"/>
    <w:rsid w:val="00551826"/>
    <w:rsid w:val="00552273"/>
    <w:rsid w:val="0055273B"/>
    <w:rsid w:val="00554506"/>
    <w:rsid w:val="005557C7"/>
    <w:rsid w:val="005559E4"/>
    <w:rsid w:val="00556A54"/>
    <w:rsid w:val="00556B1D"/>
    <w:rsid w:val="00560006"/>
    <w:rsid w:val="0056096E"/>
    <w:rsid w:val="005609A4"/>
    <w:rsid w:val="00561DBE"/>
    <w:rsid w:val="00562C72"/>
    <w:rsid w:val="005632CD"/>
    <w:rsid w:val="0056386C"/>
    <w:rsid w:val="00564067"/>
    <w:rsid w:val="00564117"/>
    <w:rsid w:val="00565B71"/>
    <w:rsid w:val="00565D13"/>
    <w:rsid w:val="00565ED1"/>
    <w:rsid w:val="005663F7"/>
    <w:rsid w:val="00566425"/>
    <w:rsid w:val="005670A9"/>
    <w:rsid w:val="0057027B"/>
    <w:rsid w:val="005705FD"/>
    <w:rsid w:val="00570F0D"/>
    <w:rsid w:val="00571282"/>
    <w:rsid w:val="0057128D"/>
    <w:rsid w:val="00571D74"/>
    <w:rsid w:val="00572114"/>
    <w:rsid w:val="005723A2"/>
    <w:rsid w:val="00572862"/>
    <w:rsid w:val="00572875"/>
    <w:rsid w:val="00573465"/>
    <w:rsid w:val="005740F6"/>
    <w:rsid w:val="005746CC"/>
    <w:rsid w:val="00574F74"/>
    <w:rsid w:val="005750FD"/>
    <w:rsid w:val="00575BEE"/>
    <w:rsid w:val="00577341"/>
    <w:rsid w:val="005800E3"/>
    <w:rsid w:val="0058051C"/>
    <w:rsid w:val="005814F0"/>
    <w:rsid w:val="00581AB8"/>
    <w:rsid w:val="00581F62"/>
    <w:rsid w:val="00583C40"/>
    <w:rsid w:val="00584424"/>
    <w:rsid w:val="005846D2"/>
    <w:rsid w:val="005849A6"/>
    <w:rsid w:val="005853E7"/>
    <w:rsid w:val="00585A0B"/>
    <w:rsid w:val="0058607C"/>
    <w:rsid w:val="005865D4"/>
    <w:rsid w:val="005869A9"/>
    <w:rsid w:val="00586AF3"/>
    <w:rsid w:val="00586DA6"/>
    <w:rsid w:val="00586DE1"/>
    <w:rsid w:val="00587001"/>
    <w:rsid w:val="005874C9"/>
    <w:rsid w:val="00587892"/>
    <w:rsid w:val="00587F95"/>
    <w:rsid w:val="00590462"/>
    <w:rsid w:val="0059182D"/>
    <w:rsid w:val="005920D8"/>
    <w:rsid w:val="00592836"/>
    <w:rsid w:val="00593900"/>
    <w:rsid w:val="00594716"/>
    <w:rsid w:val="00594862"/>
    <w:rsid w:val="00594937"/>
    <w:rsid w:val="00594ADE"/>
    <w:rsid w:val="005950D5"/>
    <w:rsid w:val="0059588B"/>
    <w:rsid w:val="005959CF"/>
    <w:rsid w:val="00595FF9"/>
    <w:rsid w:val="00596C84"/>
    <w:rsid w:val="00597336"/>
    <w:rsid w:val="005A051D"/>
    <w:rsid w:val="005A0DF2"/>
    <w:rsid w:val="005A1542"/>
    <w:rsid w:val="005A1746"/>
    <w:rsid w:val="005A1772"/>
    <w:rsid w:val="005A1B24"/>
    <w:rsid w:val="005A2782"/>
    <w:rsid w:val="005A41D8"/>
    <w:rsid w:val="005A4E70"/>
    <w:rsid w:val="005A52AB"/>
    <w:rsid w:val="005A59B8"/>
    <w:rsid w:val="005A5A1A"/>
    <w:rsid w:val="005A5BD2"/>
    <w:rsid w:val="005A62E9"/>
    <w:rsid w:val="005A692E"/>
    <w:rsid w:val="005A6C40"/>
    <w:rsid w:val="005A6E44"/>
    <w:rsid w:val="005A6F17"/>
    <w:rsid w:val="005A7457"/>
    <w:rsid w:val="005A7C09"/>
    <w:rsid w:val="005B0E3B"/>
    <w:rsid w:val="005B10E6"/>
    <w:rsid w:val="005B1425"/>
    <w:rsid w:val="005B14A0"/>
    <w:rsid w:val="005B20F1"/>
    <w:rsid w:val="005B26F9"/>
    <w:rsid w:val="005B3F02"/>
    <w:rsid w:val="005B422E"/>
    <w:rsid w:val="005B4643"/>
    <w:rsid w:val="005B4B44"/>
    <w:rsid w:val="005B4F42"/>
    <w:rsid w:val="005B504C"/>
    <w:rsid w:val="005B521E"/>
    <w:rsid w:val="005B6036"/>
    <w:rsid w:val="005B625A"/>
    <w:rsid w:val="005B7138"/>
    <w:rsid w:val="005B716F"/>
    <w:rsid w:val="005B7581"/>
    <w:rsid w:val="005C17B2"/>
    <w:rsid w:val="005C259D"/>
    <w:rsid w:val="005C2A41"/>
    <w:rsid w:val="005C3C21"/>
    <w:rsid w:val="005C426A"/>
    <w:rsid w:val="005C46DC"/>
    <w:rsid w:val="005C4841"/>
    <w:rsid w:val="005C549E"/>
    <w:rsid w:val="005C5F20"/>
    <w:rsid w:val="005C7338"/>
    <w:rsid w:val="005D05B5"/>
    <w:rsid w:val="005D120B"/>
    <w:rsid w:val="005D1921"/>
    <w:rsid w:val="005D1CEC"/>
    <w:rsid w:val="005D1FE1"/>
    <w:rsid w:val="005D2F66"/>
    <w:rsid w:val="005D391D"/>
    <w:rsid w:val="005D3CE5"/>
    <w:rsid w:val="005D4D54"/>
    <w:rsid w:val="005D51C6"/>
    <w:rsid w:val="005D526B"/>
    <w:rsid w:val="005D6E74"/>
    <w:rsid w:val="005D7706"/>
    <w:rsid w:val="005D7D96"/>
    <w:rsid w:val="005E008D"/>
    <w:rsid w:val="005E0E66"/>
    <w:rsid w:val="005E10FC"/>
    <w:rsid w:val="005E170F"/>
    <w:rsid w:val="005E18B9"/>
    <w:rsid w:val="005E244B"/>
    <w:rsid w:val="005E304A"/>
    <w:rsid w:val="005E309D"/>
    <w:rsid w:val="005E3516"/>
    <w:rsid w:val="005E3520"/>
    <w:rsid w:val="005E3A99"/>
    <w:rsid w:val="005E403D"/>
    <w:rsid w:val="005E44D2"/>
    <w:rsid w:val="005E49BE"/>
    <w:rsid w:val="005E49CD"/>
    <w:rsid w:val="005E5580"/>
    <w:rsid w:val="005E5689"/>
    <w:rsid w:val="005E5F38"/>
    <w:rsid w:val="005E6D24"/>
    <w:rsid w:val="005F006A"/>
    <w:rsid w:val="005F04B9"/>
    <w:rsid w:val="005F0761"/>
    <w:rsid w:val="005F1775"/>
    <w:rsid w:val="005F233C"/>
    <w:rsid w:val="005F370A"/>
    <w:rsid w:val="005F3B45"/>
    <w:rsid w:val="005F4376"/>
    <w:rsid w:val="005F508D"/>
    <w:rsid w:val="005F5313"/>
    <w:rsid w:val="005F562D"/>
    <w:rsid w:val="005F6311"/>
    <w:rsid w:val="005F722C"/>
    <w:rsid w:val="005F7268"/>
    <w:rsid w:val="005F732F"/>
    <w:rsid w:val="005F75D5"/>
    <w:rsid w:val="005F7A37"/>
    <w:rsid w:val="005F7C5C"/>
    <w:rsid w:val="005F7ECC"/>
    <w:rsid w:val="006000A9"/>
    <w:rsid w:val="00600C37"/>
    <w:rsid w:val="00601D94"/>
    <w:rsid w:val="0060232A"/>
    <w:rsid w:val="0060251D"/>
    <w:rsid w:val="00603FD4"/>
    <w:rsid w:val="006040A0"/>
    <w:rsid w:val="0060418A"/>
    <w:rsid w:val="00605147"/>
    <w:rsid w:val="006053ED"/>
    <w:rsid w:val="00605741"/>
    <w:rsid w:val="0060585E"/>
    <w:rsid w:val="00605D65"/>
    <w:rsid w:val="00606019"/>
    <w:rsid w:val="0060660D"/>
    <w:rsid w:val="00606B67"/>
    <w:rsid w:val="006079A5"/>
    <w:rsid w:val="00611AF7"/>
    <w:rsid w:val="00611EA8"/>
    <w:rsid w:val="006124D2"/>
    <w:rsid w:val="00612545"/>
    <w:rsid w:val="00612875"/>
    <w:rsid w:val="00613A6B"/>
    <w:rsid w:val="006141D6"/>
    <w:rsid w:val="00614795"/>
    <w:rsid w:val="00614D3D"/>
    <w:rsid w:val="0061547F"/>
    <w:rsid w:val="00615836"/>
    <w:rsid w:val="00616A20"/>
    <w:rsid w:val="00616A8D"/>
    <w:rsid w:val="00616BC2"/>
    <w:rsid w:val="00617F89"/>
    <w:rsid w:val="00620A72"/>
    <w:rsid w:val="0062134A"/>
    <w:rsid w:val="00621C02"/>
    <w:rsid w:val="0062282B"/>
    <w:rsid w:val="00623586"/>
    <w:rsid w:val="0062479D"/>
    <w:rsid w:val="00625658"/>
    <w:rsid w:val="00625873"/>
    <w:rsid w:val="006258DB"/>
    <w:rsid w:val="00625955"/>
    <w:rsid w:val="00625B03"/>
    <w:rsid w:val="00625D57"/>
    <w:rsid w:val="00625DFD"/>
    <w:rsid w:val="006261D7"/>
    <w:rsid w:val="00626B35"/>
    <w:rsid w:val="00626C00"/>
    <w:rsid w:val="00627916"/>
    <w:rsid w:val="00627E09"/>
    <w:rsid w:val="0063025C"/>
    <w:rsid w:val="006306AA"/>
    <w:rsid w:val="00630760"/>
    <w:rsid w:val="0063102F"/>
    <w:rsid w:val="006319E5"/>
    <w:rsid w:val="00631BB4"/>
    <w:rsid w:val="00632793"/>
    <w:rsid w:val="00632C08"/>
    <w:rsid w:val="0063309F"/>
    <w:rsid w:val="006332E4"/>
    <w:rsid w:val="00634172"/>
    <w:rsid w:val="00634183"/>
    <w:rsid w:val="00634551"/>
    <w:rsid w:val="00634AEF"/>
    <w:rsid w:val="00634BBF"/>
    <w:rsid w:val="00634CE3"/>
    <w:rsid w:val="00635655"/>
    <w:rsid w:val="00635A27"/>
    <w:rsid w:val="0063643D"/>
    <w:rsid w:val="0063663F"/>
    <w:rsid w:val="00636863"/>
    <w:rsid w:val="006368F1"/>
    <w:rsid w:val="00636AFF"/>
    <w:rsid w:val="0063732A"/>
    <w:rsid w:val="00637449"/>
    <w:rsid w:val="006375A1"/>
    <w:rsid w:val="00637992"/>
    <w:rsid w:val="00637DF1"/>
    <w:rsid w:val="00637DF3"/>
    <w:rsid w:val="0064034D"/>
    <w:rsid w:val="0064318C"/>
    <w:rsid w:val="006431C8"/>
    <w:rsid w:val="0064368E"/>
    <w:rsid w:val="00643855"/>
    <w:rsid w:val="00643B11"/>
    <w:rsid w:val="00643C8B"/>
    <w:rsid w:val="0064452A"/>
    <w:rsid w:val="0064566E"/>
    <w:rsid w:val="00645966"/>
    <w:rsid w:val="00645CF3"/>
    <w:rsid w:val="00646339"/>
    <w:rsid w:val="00646B6E"/>
    <w:rsid w:val="00646D14"/>
    <w:rsid w:val="0064754D"/>
    <w:rsid w:val="00647646"/>
    <w:rsid w:val="00647AF2"/>
    <w:rsid w:val="00647C00"/>
    <w:rsid w:val="00647C73"/>
    <w:rsid w:val="00647CA0"/>
    <w:rsid w:val="00651889"/>
    <w:rsid w:val="00651B1F"/>
    <w:rsid w:val="00651BFD"/>
    <w:rsid w:val="00651FBA"/>
    <w:rsid w:val="00652028"/>
    <w:rsid w:val="00653A5A"/>
    <w:rsid w:val="0065445B"/>
    <w:rsid w:val="00654607"/>
    <w:rsid w:val="006548C5"/>
    <w:rsid w:val="00654907"/>
    <w:rsid w:val="00655399"/>
    <w:rsid w:val="0065648A"/>
    <w:rsid w:val="00656794"/>
    <w:rsid w:val="00656E0D"/>
    <w:rsid w:val="00657953"/>
    <w:rsid w:val="00657C3E"/>
    <w:rsid w:val="006609FF"/>
    <w:rsid w:val="00660BA0"/>
    <w:rsid w:val="00661692"/>
    <w:rsid w:val="006621F7"/>
    <w:rsid w:val="00662215"/>
    <w:rsid w:val="00662B20"/>
    <w:rsid w:val="00665202"/>
    <w:rsid w:val="0066642A"/>
    <w:rsid w:val="006667A9"/>
    <w:rsid w:val="006667B1"/>
    <w:rsid w:val="00666A6F"/>
    <w:rsid w:val="00666D23"/>
    <w:rsid w:val="00670BA2"/>
    <w:rsid w:val="00670C4E"/>
    <w:rsid w:val="0067107C"/>
    <w:rsid w:val="00672FBF"/>
    <w:rsid w:val="00673C2B"/>
    <w:rsid w:val="00673E4E"/>
    <w:rsid w:val="0067466F"/>
    <w:rsid w:val="006747DA"/>
    <w:rsid w:val="00674863"/>
    <w:rsid w:val="00674B63"/>
    <w:rsid w:val="00674C5C"/>
    <w:rsid w:val="0067561B"/>
    <w:rsid w:val="00675859"/>
    <w:rsid w:val="00677795"/>
    <w:rsid w:val="00680006"/>
    <w:rsid w:val="00680B48"/>
    <w:rsid w:val="00680B57"/>
    <w:rsid w:val="00680C3A"/>
    <w:rsid w:val="00680DE1"/>
    <w:rsid w:val="006815D8"/>
    <w:rsid w:val="00681F24"/>
    <w:rsid w:val="006821B8"/>
    <w:rsid w:val="006823D2"/>
    <w:rsid w:val="006825A9"/>
    <w:rsid w:val="006829F1"/>
    <w:rsid w:val="0068321C"/>
    <w:rsid w:val="0068322A"/>
    <w:rsid w:val="006834B5"/>
    <w:rsid w:val="00683847"/>
    <w:rsid w:val="00684395"/>
    <w:rsid w:val="00684D5D"/>
    <w:rsid w:val="00684E0F"/>
    <w:rsid w:val="00685D43"/>
    <w:rsid w:val="0068616B"/>
    <w:rsid w:val="006862CC"/>
    <w:rsid w:val="00686307"/>
    <w:rsid w:val="00686E5C"/>
    <w:rsid w:val="006872FF"/>
    <w:rsid w:val="0068791A"/>
    <w:rsid w:val="00687B94"/>
    <w:rsid w:val="00687DFC"/>
    <w:rsid w:val="006904EB"/>
    <w:rsid w:val="00690D34"/>
    <w:rsid w:val="00691AF6"/>
    <w:rsid w:val="006930F5"/>
    <w:rsid w:val="006937B7"/>
    <w:rsid w:val="006937EF"/>
    <w:rsid w:val="0069387C"/>
    <w:rsid w:val="00693EB0"/>
    <w:rsid w:val="00694A83"/>
    <w:rsid w:val="00694C98"/>
    <w:rsid w:val="00695054"/>
    <w:rsid w:val="006951DA"/>
    <w:rsid w:val="00695B24"/>
    <w:rsid w:val="00695CCB"/>
    <w:rsid w:val="00696113"/>
    <w:rsid w:val="006967DF"/>
    <w:rsid w:val="00696B64"/>
    <w:rsid w:val="00696C64"/>
    <w:rsid w:val="00696CB9"/>
    <w:rsid w:val="0069717F"/>
    <w:rsid w:val="00697741"/>
    <w:rsid w:val="00697751"/>
    <w:rsid w:val="006A04AB"/>
    <w:rsid w:val="006A0996"/>
    <w:rsid w:val="006A2824"/>
    <w:rsid w:val="006A2C9E"/>
    <w:rsid w:val="006A2CB3"/>
    <w:rsid w:val="006A2E4B"/>
    <w:rsid w:val="006A33BB"/>
    <w:rsid w:val="006A4346"/>
    <w:rsid w:val="006A66D4"/>
    <w:rsid w:val="006A66E0"/>
    <w:rsid w:val="006A671F"/>
    <w:rsid w:val="006A7EA2"/>
    <w:rsid w:val="006B0277"/>
    <w:rsid w:val="006B02A8"/>
    <w:rsid w:val="006B060C"/>
    <w:rsid w:val="006B0996"/>
    <w:rsid w:val="006B0BC9"/>
    <w:rsid w:val="006B1944"/>
    <w:rsid w:val="006B1EBE"/>
    <w:rsid w:val="006B2069"/>
    <w:rsid w:val="006B2775"/>
    <w:rsid w:val="006B2B96"/>
    <w:rsid w:val="006B2FF1"/>
    <w:rsid w:val="006B52DF"/>
    <w:rsid w:val="006B531F"/>
    <w:rsid w:val="006B5A04"/>
    <w:rsid w:val="006B5C7F"/>
    <w:rsid w:val="006B60E0"/>
    <w:rsid w:val="006B6679"/>
    <w:rsid w:val="006B761E"/>
    <w:rsid w:val="006B7900"/>
    <w:rsid w:val="006B7FA7"/>
    <w:rsid w:val="006C0369"/>
    <w:rsid w:val="006C050F"/>
    <w:rsid w:val="006C0BAA"/>
    <w:rsid w:val="006C1120"/>
    <w:rsid w:val="006C223A"/>
    <w:rsid w:val="006C25DE"/>
    <w:rsid w:val="006C268D"/>
    <w:rsid w:val="006C2F05"/>
    <w:rsid w:val="006C37AD"/>
    <w:rsid w:val="006C3FDB"/>
    <w:rsid w:val="006C4D35"/>
    <w:rsid w:val="006C5199"/>
    <w:rsid w:val="006C5345"/>
    <w:rsid w:val="006C591D"/>
    <w:rsid w:val="006C59D0"/>
    <w:rsid w:val="006C6129"/>
    <w:rsid w:val="006C6479"/>
    <w:rsid w:val="006C6534"/>
    <w:rsid w:val="006C6BD3"/>
    <w:rsid w:val="006C788D"/>
    <w:rsid w:val="006D0169"/>
    <w:rsid w:val="006D035B"/>
    <w:rsid w:val="006D211E"/>
    <w:rsid w:val="006D2A23"/>
    <w:rsid w:val="006D2B24"/>
    <w:rsid w:val="006D2BB1"/>
    <w:rsid w:val="006D2BB4"/>
    <w:rsid w:val="006D3184"/>
    <w:rsid w:val="006D364C"/>
    <w:rsid w:val="006D3B15"/>
    <w:rsid w:val="006D4642"/>
    <w:rsid w:val="006D48D5"/>
    <w:rsid w:val="006D58BD"/>
    <w:rsid w:val="006D67E4"/>
    <w:rsid w:val="006E125B"/>
    <w:rsid w:val="006E2D6F"/>
    <w:rsid w:val="006E338D"/>
    <w:rsid w:val="006E3585"/>
    <w:rsid w:val="006E41E8"/>
    <w:rsid w:val="006E442C"/>
    <w:rsid w:val="006E45A1"/>
    <w:rsid w:val="006E45FF"/>
    <w:rsid w:val="006E609E"/>
    <w:rsid w:val="006E77F7"/>
    <w:rsid w:val="006E7AEE"/>
    <w:rsid w:val="006E7F8C"/>
    <w:rsid w:val="006F0C0F"/>
    <w:rsid w:val="006F1092"/>
    <w:rsid w:val="006F14F7"/>
    <w:rsid w:val="006F1EAD"/>
    <w:rsid w:val="006F2217"/>
    <w:rsid w:val="006F2D8D"/>
    <w:rsid w:val="006F32B9"/>
    <w:rsid w:val="006F342F"/>
    <w:rsid w:val="006F3A18"/>
    <w:rsid w:val="006F4DF4"/>
    <w:rsid w:val="006F5411"/>
    <w:rsid w:val="006F54D3"/>
    <w:rsid w:val="006F595E"/>
    <w:rsid w:val="006F6826"/>
    <w:rsid w:val="006F6D74"/>
    <w:rsid w:val="006F6F7F"/>
    <w:rsid w:val="006F76CC"/>
    <w:rsid w:val="006F7843"/>
    <w:rsid w:val="0070000E"/>
    <w:rsid w:val="0070257C"/>
    <w:rsid w:val="00702B33"/>
    <w:rsid w:val="00703287"/>
    <w:rsid w:val="007037F6"/>
    <w:rsid w:val="00703D12"/>
    <w:rsid w:val="007040C1"/>
    <w:rsid w:val="00705A75"/>
    <w:rsid w:val="00705AC2"/>
    <w:rsid w:val="0070614E"/>
    <w:rsid w:val="00706370"/>
    <w:rsid w:val="00706AD4"/>
    <w:rsid w:val="0070786E"/>
    <w:rsid w:val="00707A15"/>
    <w:rsid w:val="00707C39"/>
    <w:rsid w:val="00710329"/>
    <w:rsid w:val="007103D3"/>
    <w:rsid w:val="007105AF"/>
    <w:rsid w:val="00710E99"/>
    <w:rsid w:val="0071155B"/>
    <w:rsid w:val="007118F8"/>
    <w:rsid w:val="00715795"/>
    <w:rsid w:val="00715C40"/>
    <w:rsid w:val="00715DA8"/>
    <w:rsid w:val="007165D8"/>
    <w:rsid w:val="00716CCC"/>
    <w:rsid w:val="00716F48"/>
    <w:rsid w:val="00717AAF"/>
    <w:rsid w:val="00717BDB"/>
    <w:rsid w:val="00720349"/>
    <w:rsid w:val="007203F5"/>
    <w:rsid w:val="007217AC"/>
    <w:rsid w:val="00721CB1"/>
    <w:rsid w:val="00721E4E"/>
    <w:rsid w:val="00722A9A"/>
    <w:rsid w:val="007238B9"/>
    <w:rsid w:val="0072450C"/>
    <w:rsid w:val="0072459E"/>
    <w:rsid w:val="007252C6"/>
    <w:rsid w:val="00725D1D"/>
    <w:rsid w:val="00726D86"/>
    <w:rsid w:val="00726F34"/>
    <w:rsid w:val="00726FF6"/>
    <w:rsid w:val="00727131"/>
    <w:rsid w:val="007302B8"/>
    <w:rsid w:val="0073109D"/>
    <w:rsid w:val="00731B55"/>
    <w:rsid w:val="00731F8F"/>
    <w:rsid w:val="00732242"/>
    <w:rsid w:val="00733182"/>
    <w:rsid w:val="00733981"/>
    <w:rsid w:val="00733B70"/>
    <w:rsid w:val="00733DCC"/>
    <w:rsid w:val="00733E0B"/>
    <w:rsid w:val="00734C47"/>
    <w:rsid w:val="0073503C"/>
    <w:rsid w:val="007352A5"/>
    <w:rsid w:val="00735380"/>
    <w:rsid w:val="00735E55"/>
    <w:rsid w:val="0073627F"/>
    <w:rsid w:val="0073666F"/>
    <w:rsid w:val="007366CE"/>
    <w:rsid w:val="00736907"/>
    <w:rsid w:val="00736DE3"/>
    <w:rsid w:val="00736DEB"/>
    <w:rsid w:val="0074095F"/>
    <w:rsid w:val="00740BB3"/>
    <w:rsid w:val="007418D9"/>
    <w:rsid w:val="00741FDA"/>
    <w:rsid w:val="00742313"/>
    <w:rsid w:val="0074238D"/>
    <w:rsid w:val="007424AC"/>
    <w:rsid w:val="0074277C"/>
    <w:rsid w:val="007428B3"/>
    <w:rsid w:val="00743194"/>
    <w:rsid w:val="00743D23"/>
    <w:rsid w:val="00743FE4"/>
    <w:rsid w:val="007445BF"/>
    <w:rsid w:val="00746789"/>
    <w:rsid w:val="00746815"/>
    <w:rsid w:val="00746DCE"/>
    <w:rsid w:val="007473BC"/>
    <w:rsid w:val="0074796C"/>
    <w:rsid w:val="00747A68"/>
    <w:rsid w:val="00747A69"/>
    <w:rsid w:val="00747D1A"/>
    <w:rsid w:val="00750852"/>
    <w:rsid w:val="00750B63"/>
    <w:rsid w:val="00750CD0"/>
    <w:rsid w:val="00751030"/>
    <w:rsid w:val="0075137A"/>
    <w:rsid w:val="00752085"/>
    <w:rsid w:val="00752294"/>
    <w:rsid w:val="0075237E"/>
    <w:rsid w:val="007524FB"/>
    <w:rsid w:val="00752603"/>
    <w:rsid w:val="007527E6"/>
    <w:rsid w:val="007530CC"/>
    <w:rsid w:val="00753C9A"/>
    <w:rsid w:val="00755A6C"/>
    <w:rsid w:val="00755CFC"/>
    <w:rsid w:val="00755E69"/>
    <w:rsid w:val="0075646C"/>
    <w:rsid w:val="0075791F"/>
    <w:rsid w:val="0076048B"/>
    <w:rsid w:val="00760D16"/>
    <w:rsid w:val="00760F78"/>
    <w:rsid w:val="00761C34"/>
    <w:rsid w:val="00762562"/>
    <w:rsid w:val="00763415"/>
    <w:rsid w:val="0076379F"/>
    <w:rsid w:val="007638C3"/>
    <w:rsid w:val="00763C81"/>
    <w:rsid w:val="007643F1"/>
    <w:rsid w:val="007649A4"/>
    <w:rsid w:val="00764FB4"/>
    <w:rsid w:val="007652E1"/>
    <w:rsid w:val="00765E13"/>
    <w:rsid w:val="00765F46"/>
    <w:rsid w:val="0076606D"/>
    <w:rsid w:val="00766114"/>
    <w:rsid w:val="0076625F"/>
    <w:rsid w:val="00766789"/>
    <w:rsid w:val="0076696F"/>
    <w:rsid w:val="00766E35"/>
    <w:rsid w:val="00766F27"/>
    <w:rsid w:val="00767998"/>
    <w:rsid w:val="00770137"/>
    <w:rsid w:val="00770FE4"/>
    <w:rsid w:val="00771A1B"/>
    <w:rsid w:val="00771A4F"/>
    <w:rsid w:val="00771EAE"/>
    <w:rsid w:val="0077280D"/>
    <w:rsid w:val="007735FF"/>
    <w:rsid w:val="0077360B"/>
    <w:rsid w:val="00773947"/>
    <w:rsid w:val="0077481C"/>
    <w:rsid w:val="0077584D"/>
    <w:rsid w:val="00775D16"/>
    <w:rsid w:val="0077638D"/>
    <w:rsid w:val="0077668E"/>
    <w:rsid w:val="00776C07"/>
    <w:rsid w:val="00780822"/>
    <w:rsid w:val="0078107E"/>
    <w:rsid w:val="00781329"/>
    <w:rsid w:val="00781A2E"/>
    <w:rsid w:val="007823BB"/>
    <w:rsid w:val="007823ED"/>
    <w:rsid w:val="007829B8"/>
    <w:rsid w:val="00783284"/>
    <w:rsid w:val="00783B07"/>
    <w:rsid w:val="0078447C"/>
    <w:rsid w:val="00784A75"/>
    <w:rsid w:val="00784DDB"/>
    <w:rsid w:val="00785163"/>
    <w:rsid w:val="00785537"/>
    <w:rsid w:val="00785B9E"/>
    <w:rsid w:val="00785FCF"/>
    <w:rsid w:val="0078613A"/>
    <w:rsid w:val="0078735C"/>
    <w:rsid w:val="00787C8F"/>
    <w:rsid w:val="0079186B"/>
    <w:rsid w:val="00791CE4"/>
    <w:rsid w:val="00791EC5"/>
    <w:rsid w:val="00791F6E"/>
    <w:rsid w:val="007928D9"/>
    <w:rsid w:val="00793B2A"/>
    <w:rsid w:val="00793FB1"/>
    <w:rsid w:val="0079497E"/>
    <w:rsid w:val="00794CC0"/>
    <w:rsid w:val="007951A0"/>
    <w:rsid w:val="00795757"/>
    <w:rsid w:val="0079587F"/>
    <w:rsid w:val="00795CAF"/>
    <w:rsid w:val="00796110"/>
    <w:rsid w:val="007966E8"/>
    <w:rsid w:val="00796B2C"/>
    <w:rsid w:val="00797285"/>
    <w:rsid w:val="00797F39"/>
    <w:rsid w:val="007A0568"/>
    <w:rsid w:val="007A0AA6"/>
    <w:rsid w:val="007A0B3F"/>
    <w:rsid w:val="007A1F27"/>
    <w:rsid w:val="007A3107"/>
    <w:rsid w:val="007A3205"/>
    <w:rsid w:val="007A3240"/>
    <w:rsid w:val="007A349E"/>
    <w:rsid w:val="007A3EF1"/>
    <w:rsid w:val="007A3FF7"/>
    <w:rsid w:val="007A408A"/>
    <w:rsid w:val="007A4579"/>
    <w:rsid w:val="007A4C81"/>
    <w:rsid w:val="007A54BC"/>
    <w:rsid w:val="007A7FBD"/>
    <w:rsid w:val="007B12F4"/>
    <w:rsid w:val="007B19C4"/>
    <w:rsid w:val="007B241B"/>
    <w:rsid w:val="007B3188"/>
    <w:rsid w:val="007B411D"/>
    <w:rsid w:val="007B4624"/>
    <w:rsid w:val="007B47FE"/>
    <w:rsid w:val="007B4AA9"/>
    <w:rsid w:val="007B4E17"/>
    <w:rsid w:val="007B520B"/>
    <w:rsid w:val="007B5885"/>
    <w:rsid w:val="007B5D89"/>
    <w:rsid w:val="007B6889"/>
    <w:rsid w:val="007B693E"/>
    <w:rsid w:val="007B76BF"/>
    <w:rsid w:val="007C0320"/>
    <w:rsid w:val="007C07C4"/>
    <w:rsid w:val="007C14A8"/>
    <w:rsid w:val="007C2C4F"/>
    <w:rsid w:val="007C37F0"/>
    <w:rsid w:val="007C3974"/>
    <w:rsid w:val="007C4278"/>
    <w:rsid w:val="007C44AB"/>
    <w:rsid w:val="007C4F60"/>
    <w:rsid w:val="007C51D8"/>
    <w:rsid w:val="007C6F0E"/>
    <w:rsid w:val="007D0072"/>
    <w:rsid w:val="007D09F4"/>
    <w:rsid w:val="007D1384"/>
    <w:rsid w:val="007D15FB"/>
    <w:rsid w:val="007D1DA8"/>
    <w:rsid w:val="007D20F5"/>
    <w:rsid w:val="007D2821"/>
    <w:rsid w:val="007D4178"/>
    <w:rsid w:val="007D4EBA"/>
    <w:rsid w:val="007D56E4"/>
    <w:rsid w:val="007D5F97"/>
    <w:rsid w:val="007D624F"/>
    <w:rsid w:val="007D6F50"/>
    <w:rsid w:val="007D7BDA"/>
    <w:rsid w:val="007E06CF"/>
    <w:rsid w:val="007E1871"/>
    <w:rsid w:val="007E1A2A"/>
    <w:rsid w:val="007E23BA"/>
    <w:rsid w:val="007E28ED"/>
    <w:rsid w:val="007E32E3"/>
    <w:rsid w:val="007E368E"/>
    <w:rsid w:val="007E3A24"/>
    <w:rsid w:val="007E3CA1"/>
    <w:rsid w:val="007E3CAE"/>
    <w:rsid w:val="007E403A"/>
    <w:rsid w:val="007E4228"/>
    <w:rsid w:val="007E4329"/>
    <w:rsid w:val="007E45E0"/>
    <w:rsid w:val="007E4DF6"/>
    <w:rsid w:val="007E4FBE"/>
    <w:rsid w:val="007E5223"/>
    <w:rsid w:val="007E5FC0"/>
    <w:rsid w:val="007E6B5C"/>
    <w:rsid w:val="007E7056"/>
    <w:rsid w:val="007E759C"/>
    <w:rsid w:val="007E7B46"/>
    <w:rsid w:val="007F1348"/>
    <w:rsid w:val="007F1606"/>
    <w:rsid w:val="007F23F2"/>
    <w:rsid w:val="007F2F50"/>
    <w:rsid w:val="007F30E0"/>
    <w:rsid w:val="007F3491"/>
    <w:rsid w:val="007F3A3D"/>
    <w:rsid w:val="007F4494"/>
    <w:rsid w:val="007F44AA"/>
    <w:rsid w:val="007F4D4F"/>
    <w:rsid w:val="007F5090"/>
    <w:rsid w:val="007F514E"/>
    <w:rsid w:val="007F5639"/>
    <w:rsid w:val="007F5BBE"/>
    <w:rsid w:val="007F5C6D"/>
    <w:rsid w:val="007F6436"/>
    <w:rsid w:val="007F658D"/>
    <w:rsid w:val="007F7307"/>
    <w:rsid w:val="007F735D"/>
    <w:rsid w:val="008008BF"/>
    <w:rsid w:val="008013FC"/>
    <w:rsid w:val="00801514"/>
    <w:rsid w:val="00801615"/>
    <w:rsid w:val="008032B1"/>
    <w:rsid w:val="00803A7D"/>
    <w:rsid w:val="00803F77"/>
    <w:rsid w:val="00805B08"/>
    <w:rsid w:val="00805C5C"/>
    <w:rsid w:val="00805DEC"/>
    <w:rsid w:val="008065C2"/>
    <w:rsid w:val="008069A9"/>
    <w:rsid w:val="00806A77"/>
    <w:rsid w:val="008074A6"/>
    <w:rsid w:val="008079C8"/>
    <w:rsid w:val="008116AF"/>
    <w:rsid w:val="00811785"/>
    <w:rsid w:val="0081256A"/>
    <w:rsid w:val="008130BE"/>
    <w:rsid w:val="00813169"/>
    <w:rsid w:val="00814344"/>
    <w:rsid w:val="008148B1"/>
    <w:rsid w:val="00814C5E"/>
    <w:rsid w:val="0081500F"/>
    <w:rsid w:val="00815833"/>
    <w:rsid w:val="00815D01"/>
    <w:rsid w:val="00815E43"/>
    <w:rsid w:val="0081607E"/>
    <w:rsid w:val="00816154"/>
    <w:rsid w:val="00816963"/>
    <w:rsid w:val="0081736F"/>
    <w:rsid w:val="0081740C"/>
    <w:rsid w:val="00817AB1"/>
    <w:rsid w:val="00817EA3"/>
    <w:rsid w:val="0082086E"/>
    <w:rsid w:val="00820952"/>
    <w:rsid w:val="00820A0B"/>
    <w:rsid w:val="00820EE5"/>
    <w:rsid w:val="008210BA"/>
    <w:rsid w:val="0082140B"/>
    <w:rsid w:val="00821E2B"/>
    <w:rsid w:val="00821F9F"/>
    <w:rsid w:val="0082201A"/>
    <w:rsid w:val="008240DE"/>
    <w:rsid w:val="008246C9"/>
    <w:rsid w:val="00824E55"/>
    <w:rsid w:val="00825014"/>
    <w:rsid w:val="00825B86"/>
    <w:rsid w:val="00825C17"/>
    <w:rsid w:val="008263DA"/>
    <w:rsid w:val="008270E7"/>
    <w:rsid w:val="0082769F"/>
    <w:rsid w:val="00827736"/>
    <w:rsid w:val="00830213"/>
    <w:rsid w:val="00831C72"/>
    <w:rsid w:val="00832325"/>
    <w:rsid w:val="00832641"/>
    <w:rsid w:val="00832682"/>
    <w:rsid w:val="00833BC9"/>
    <w:rsid w:val="00833D62"/>
    <w:rsid w:val="00833F58"/>
    <w:rsid w:val="00835747"/>
    <w:rsid w:val="00835C42"/>
    <w:rsid w:val="00835D65"/>
    <w:rsid w:val="008374E8"/>
    <w:rsid w:val="008375AD"/>
    <w:rsid w:val="008403A9"/>
    <w:rsid w:val="00840EC0"/>
    <w:rsid w:val="008411CD"/>
    <w:rsid w:val="008412A5"/>
    <w:rsid w:val="008420E7"/>
    <w:rsid w:val="008424C5"/>
    <w:rsid w:val="0084264C"/>
    <w:rsid w:val="008429B8"/>
    <w:rsid w:val="00843068"/>
    <w:rsid w:val="00844BB7"/>
    <w:rsid w:val="00844DD6"/>
    <w:rsid w:val="00845B64"/>
    <w:rsid w:val="00845BEC"/>
    <w:rsid w:val="0084607A"/>
    <w:rsid w:val="008462F2"/>
    <w:rsid w:val="008463C8"/>
    <w:rsid w:val="00846C87"/>
    <w:rsid w:val="008475C7"/>
    <w:rsid w:val="00850293"/>
    <w:rsid w:val="0085099A"/>
    <w:rsid w:val="00850A96"/>
    <w:rsid w:val="00850F1C"/>
    <w:rsid w:val="008511CD"/>
    <w:rsid w:val="00851E55"/>
    <w:rsid w:val="00852D26"/>
    <w:rsid w:val="00853468"/>
    <w:rsid w:val="00854851"/>
    <w:rsid w:val="00854953"/>
    <w:rsid w:val="0085531D"/>
    <w:rsid w:val="008554A5"/>
    <w:rsid w:val="00855A91"/>
    <w:rsid w:val="00855D13"/>
    <w:rsid w:val="008569A8"/>
    <w:rsid w:val="00857571"/>
    <w:rsid w:val="00857A84"/>
    <w:rsid w:val="00860A2D"/>
    <w:rsid w:val="00861565"/>
    <w:rsid w:val="008616C5"/>
    <w:rsid w:val="008616D0"/>
    <w:rsid w:val="0086206A"/>
    <w:rsid w:val="00862088"/>
    <w:rsid w:val="00862336"/>
    <w:rsid w:val="008623AF"/>
    <w:rsid w:val="008623F7"/>
    <w:rsid w:val="00862596"/>
    <w:rsid w:val="0086283C"/>
    <w:rsid w:val="00862B6B"/>
    <w:rsid w:val="00862DF1"/>
    <w:rsid w:val="0086336F"/>
    <w:rsid w:val="008633E6"/>
    <w:rsid w:val="00863625"/>
    <w:rsid w:val="00863C4D"/>
    <w:rsid w:val="00864DBC"/>
    <w:rsid w:val="00865329"/>
    <w:rsid w:val="008657D5"/>
    <w:rsid w:val="00865BEF"/>
    <w:rsid w:val="008661D9"/>
    <w:rsid w:val="00866EBD"/>
    <w:rsid w:val="008679D2"/>
    <w:rsid w:val="00867E3D"/>
    <w:rsid w:val="00870FFC"/>
    <w:rsid w:val="00872074"/>
    <w:rsid w:val="00872908"/>
    <w:rsid w:val="0087361B"/>
    <w:rsid w:val="00874457"/>
    <w:rsid w:val="00874811"/>
    <w:rsid w:val="00875C7F"/>
    <w:rsid w:val="0087692F"/>
    <w:rsid w:val="00876B69"/>
    <w:rsid w:val="00876D90"/>
    <w:rsid w:val="00876EB6"/>
    <w:rsid w:val="00877B13"/>
    <w:rsid w:val="00877E77"/>
    <w:rsid w:val="0088026A"/>
    <w:rsid w:val="00880291"/>
    <w:rsid w:val="0088036E"/>
    <w:rsid w:val="00881700"/>
    <w:rsid w:val="008827F5"/>
    <w:rsid w:val="00882952"/>
    <w:rsid w:val="00882C28"/>
    <w:rsid w:val="00883A29"/>
    <w:rsid w:val="008844D5"/>
    <w:rsid w:val="00885152"/>
    <w:rsid w:val="00885AD5"/>
    <w:rsid w:val="00885FC2"/>
    <w:rsid w:val="008869B7"/>
    <w:rsid w:val="008869D3"/>
    <w:rsid w:val="00886EC9"/>
    <w:rsid w:val="00887499"/>
    <w:rsid w:val="008876EB"/>
    <w:rsid w:val="00890761"/>
    <w:rsid w:val="00891E3D"/>
    <w:rsid w:val="008920DE"/>
    <w:rsid w:val="0089249E"/>
    <w:rsid w:val="00892DDA"/>
    <w:rsid w:val="00893CCC"/>
    <w:rsid w:val="00893DEF"/>
    <w:rsid w:val="008941A9"/>
    <w:rsid w:val="00894A4D"/>
    <w:rsid w:val="00894BD5"/>
    <w:rsid w:val="00894D1E"/>
    <w:rsid w:val="00894FFE"/>
    <w:rsid w:val="00895D87"/>
    <w:rsid w:val="00896BC1"/>
    <w:rsid w:val="00896E54"/>
    <w:rsid w:val="008A1839"/>
    <w:rsid w:val="008A1A2F"/>
    <w:rsid w:val="008A1C8C"/>
    <w:rsid w:val="008A2832"/>
    <w:rsid w:val="008A3496"/>
    <w:rsid w:val="008A4273"/>
    <w:rsid w:val="008A4A1D"/>
    <w:rsid w:val="008A4C9D"/>
    <w:rsid w:val="008A58A3"/>
    <w:rsid w:val="008A5C45"/>
    <w:rsid w:val="008A6970"/>
    <w:rsid w:val="008A69B0"/>
    <w:rsid w:val="008A6D04"/>
    <w:rsid w:val="008A7D61"/>
    <w:rsid w:val="008B04EB"/>
    <w:rsid w:val="008B09BF"/>
    <w:rsid w:val="008B187B"/>
    <w:rsid w:val="008B1F5A"/>
    <w:rsid w:val="008B2378"/>
    <w:rsid w:val="008B2B41"/>
    <w:rsid w:val="008B3D63"/>
    <w:rsid w:val="008B4845"/>
    <w:rsid w:val="008B4E43"/>
    <w:rsid w:val="008B51E7"/>
    <w:rsid w:val="008B5833"/>
    <w:rsid w:val="008B616E"/>
    <w:rsid w:val="008B68F2"/>
    <w:rsid w:val="008B6A64"/>
    <w:rsid w:val="008B747B"/>
    <w:rsid w:val="008B76E6"/>
    <w:rsid w:val="008C02EE"/>
    <w:rsid w:val="008C152E"/>
    <w:rsid w:val="008C1A3B"/>
    <w:rsid w:val="008C27A5"/>
    <w:rsid w:val="008C2F40"/>
    <w:rsid w:val="008C41FE"/>
    <w:rsid w:val="008C4898"/>
    <w:rsid w:val="008C5348"/>
    <w:rsid w:val="008C5995"/>
    <w:rsid w:val="008C5AB4"/>
    <w:rsid w:val="008C5BEE"/>
    <w:rsid w:val="008C620D"/>
    <w:rsid w:val="008C62FD"/>
    <w:rsid w:val="008C793D"/>
    <w:rsid w:val="008C7F4B"/>
    <w:rsid w:val="008D0945"/>
    <w:rsid w:val="008D0A02"/>
    <w:rsid w:val="008D0D04"/>
    <w:rsid w:val="008D15BB"/>
    <w:rsid w:val="008D1791"/>
    <w:rsid w:val="008D19F9"/>
    <w:rsid w:val="008D2272"/>
    <w:rsid w:val="008D22ED"/>
    <w:rsid w:val="008D23EC"/>
    <w:rsid w:val="008D2B04"/>
    <w:rsid w:val="008D2C99"/>
    <w:rsid w:val="008D3029"/>
    <w:rsid w:val="008D3204"/>
    <w:rsid w:val="008D32F5"/>
    <w:rsid w:val="008D33E1"/>
    <w:rsid w:val="008D3503"/>
    <w:rsid w:val="008D3535"/>
    <w:rsid w:val="008D39DC"/>
    <w:rsid w:val="008D3C26"/>
    <w:rsid w:val="008D3E4D"/>
    <w:rsid w:val="008D481A"/>
    <w:rsid w:val="008D5467"/>
    <w:rsid w:val="008D5995"/>
    <w:rsid w:val="008D59D5"/>
    <w:rsid w:val="008D5C83"/>
    <w:rsid w:val="008D68D6"/>
    <w:rsid w:val="008D6C14"/>
    <w:rsid w:val="008D6CF4"/>
    <w:rsid w:val="008D6D8A"/>
    <w:rsid w:val="008D718A"/>
    <w:rsid w:val="008D719E"/>
    <w:rsid w:val="008D7AE8"/>
    <w:rsid w:val="008D7F96"/>
    <w:rsid w:val="008E150F"/>
    <w:rsid w:val="008E1B72"/>
    <w:rsid w:val="008E2950"/>
    <w:rsid w:val="008E350F"/>
    <w:rsid w:val="008E36B0"/>
    <w:rsid w:val="008E4378"/>
    <w:rsid w:val="008E4591"/>
    <w:rsid w:val="008E47AE"/>
    <w:rsid w:val="008E4D22"/>
    <w:rsid w:val="008E5AFC"/>
    <w:rsid w:val="008E5E2E"/>
    <w:rsid w:val="008E644E"/>
    <w:rsid w:val="008E6FAB"/>
    <w:rsid w:val="008E71A7"/>
    <w:rsid w:val="008E72B3"/>
    <w:rsid w:val="008F0247"/>
    <w:rsid w:val="008F073C"/>
    <w:rsid w:val="008F0933"/>
    <w:rsid w:val="008F0D06"/>
    <w:rsid w:val="008F11E0"/>
    <w:rsid w:val="008F192B"/>
    <w:rsid w:val="008F1A6C"/>
    <w:rsid w:val="008F20FE"/>
    <w:rsid w:val="008F2271"/>
    <w:rsid w:val="008F233A"/>
    <w:rsid w:val="008F2556"/>
    <w:rsid w:val="008F28E1"/>
    <w:rsid w:val="008F2BAB"/>
    <w:rsid w:val="008F3EC1"/>
    <w:rsid w:val="008F3F61"/>
    <w:rsid w:val="008F42B3"/>
    <w:rsid w:val="008F42BC"/>
    <w:rsid w:val="008F44AA"/>
    <w:rsid w:val="008F468B"/>
    <w:rsid w:val="008F507B"/>
    <w:rsid w:val="008F5547"/>
    <w:rsid w:val="008F60FE"/>
    <w:rsid w:val="008F62B7"/>
    <w:rsid w:val="008F6898"/>
    <w:rsid w:val="008F6DDE"/>
    <w:rsid w:val="008F769E"/>
    <w:rsid w:val="008F7E85"/>
    <w:rsid w:val="00900DDC"/>
    <w:rsid w:val="00901401"/>
    <w:rsid w:val="0090177C"/>
    <w:rsid w:val="009023AC"/>
    <w:rsid w:val="009023F4"/>
    <w:rsid w:val="00902D99"/>
    <w:rsid w:val="009032DA"/>
    <w:rsid w:val="00903F11"/>
    <w:rsid w:val="00904037"/>
    <w:rsid w:val="00904306"/>
    <w:rsid w:val="00904E3B"/>
    <w:rsid w:val="00905579"/>
    <w:rsid w:val="0090577A"/>
    <w:rsid w:val="00905F41"/>
    <w:rsid w:val="00907249"/>
    <w:rsid w:val="00907427"/>
    <w:rsid w:val="00907D6B"/>
    <w:rsid w:val="00911299"/>
    <w:rsid w:val="00911C70"/>
    <w:rsid w:val="00911DA3"/>
    <w:rsid w:val="00911E9D"/>
    <w:rsid w:val="00912B5B"/>
    <w:rsid w:val="00912BC5"/>
    <w:rsid w:val="00914762"/>
    <w:rsid w:val="009148C8"/>
    <w:rsid w:val="0091539C"/>
    <w:rsid w:val="00915B0A"/>
    <w:rsid w:val="00915BBB"/>
    <w:rsid w:val="00915FF1"/>
    <w:rsid w:val="009164BC"/>
    <w:rsid w:val="00916C09"/>
    <w:rsid w:val="0091781F"/>
    <w:rsid w:val="00920320"/>
    <w:rsid w:val="0092053A"/>
    <w:rsid w:val="009216AD"/>
    <w:rsid w:val="00921D7D"/>
    <w:rsid w:val="00922202"/>
    <w:rsid w:val="00922E8D"/>
    <w:rsid w:val="00922F16"/>
    <w:rsid w:val="00923709"/>
    <w:rsid w:val="00923A5C"/>
    <w:rsid w:val="00924C8B"/>
    <w:rsid w:val="00925362"/>
    <w:rsid w:val="00925AC6"/>
    <w:rsid w:val="00925BF6"/>
    <w:rsid w:val="009263E2"/>
    <w:rsid w:val="009265A0"/>
    <w:rsid w:val="00926800"/>
    <w:rsid w:val="00926D4B"/>
    <w:rsid w:val="0092778D"/>
    <w:rsid w:val="00927DCE"/>
    <w:rsid w:val="00930042"/>
    <w:rsid w:val="009303DC"/>
    <w:rsid w:val="00930692"/>
    <w:rsid w:val="00930B7C"/>
    <w:rsid w:val="00930FFE"/>
    <w:rsid w:val="00931FCB"/>
    <w:rsid w:val="00932530"/>
    <w:rsid w:val="0093253C"/>
    <w:rsid w:val="00933367"/>
    <w:rsid w:val="009335A0"/>
    <w:rsid w:val="00933957"/>
    <w:rsid w:val="00934872"/>
    <w:rsid w:val="009354B8"/>
    <w:rsid w:val="0093568A"/>
    <w:rsid w:val="009358E8"/>
    <w:rsid w:val="00935F5A"/>
    <w:rsid w:val="009361EE"/>
    <w:rsid w:val="00936444"/>
    <w:rsid w:val="009374A2"/>
    <w:rsid w:val="00940C6B"/>
    <w:rsid w:val="009418AB"/>
    <w:rsid w:val="00941F22"/>
    <w:rsid w:val="0094228A"/>
    <w:rsid w:val="00942573"/>
    <w:rsid w:val="00943298"/>
    <w:rsid w:val="00943A26"/>
    <w:rsid w:val="00944948"/>
    <w:rsid w:val="00945C25"/>
    <w:rsid w:val="00946136"/>
    <w:rsid w:val="0094744B"/>
    <w:rsid w:val="00950382"/>
    <w:rsid w:val="009503C0"/>
    <w:rsid w:val="00951202"/>
    <w:rsid w:val="00951B12"/>
    <w:rsid w:val="00951E0C"/>
    <w:rsid w:val="00952FE4"/>
    <w:rsid w:val="00953C81"/>
    <w:rsid w:val="00954B3F"/>
    <w:rsid w:val="00955325"/>
    <w:rsid w:val="0095564E"/>
    <w:rsid w:val="00955C42"/>
    <w:rsid w:val="00956266"/>
    <w:rsid w:val="00956330"/>
    <w:rsid w:val="00956492"/>
    <w:rsid w:val="00957046"/>
    <w:rsid w:val="00957C35"/>
    <w:rsid w:val="0096068E"/>
    <w:rsid w:val="00960A84"/>
    <w:rsid w:val="00960C37"/>
    <w:rsid w:val="00961098"/>
    <w:rsid w:val="009612D2"/>
    <w:rsid w:val="009613A1"/>
    <w:rsid w:val="00963123"/>
    <w:rsid w:val="0096434F"/>
    <w:rsid w:val="009649CB"/>
    <w:rsid w:val="0096546B"/>
    <w:rsid w:val="00965A43"/>
    <w:rsid w:val="00965CC8"/>
    <w:rsid w:val="00965D24"/>
    <w:rsid w:val="009660AC"/>
    <w:rsid w:val="0096632A"/>
    <w:rsid w:val="0096643C"/>
    <w:rsid w:val="009669A9"/>
    <w:rsid w:val="0096741F"/>
    <w:rsid w:val="00967F1D"/>
    <w:rsid w:val="009702ED"/>
    <w:rsid w:val="009709C9"/>
    <w:rsid w:val="00970A60"/>
    <w:rsid w:val="00971068"/>
    <w:rsid w:val="00971A6A"/>
    <w:rsid w:val="00971BCF"/>
    <w:rsid w:val="00972A0F"/>
    <w:rsid w:val="00972AC9"/>
    <w:rsid w:val="00972DFC"/>
    <w:rsid w:val="0097307A"/>
    <w:rsid w:val="009739E4"/>
    <w:rsid w:val="00974279"/>
    <w:rsid w:val="00974BAB"/>
    <w:rsid w:val="00974DC6"/>
    <w:rsid w:val="00975059"/>
    <w:rsid w:val="00975354"/>
    <w:rsid w:val="0097571A"/>
    <w:rsid w:val="0097578C"/>
    <w:rsid w:val="009759DE"/>
    <w:rsid w:val="00975B83"/>
    <w:rsid w:val="00975E45"/>
    <w:rsid w:val="009761E3"/>
    <w:rsid w:val="009805FC"/>
    <w:rsid w:val="0098071E"/>
    <w:rsid w:val="00980937"/>
    <w:rsid w:val="00980A5A"/>
    <w:rsid w:val="00981C0E"/>
    <w:rsid w:val="00981F11"/>
    <w:rsid w:val="00982216"/>
    <w:rsid w:val="00982968"/>
    <w:rsid w:val="009833C4"/>
    <w:rsid w:val="00983471"/>
    <w:rsid w:val="00983930"/>
    <w:rsid w:val="00983A9F"/>
    <w:rsid w:val="00985321"/>
    <w:rsid w:val="00985B7F"/>
    <w:rsid w:val="00985B9D"/>
    <w:rsid w:val="00985E24"/>
    <w:rsid w:val="009860A9"/>
    <w:rsid w:val="00986124"/>
    <w:rsid w:val="00986214"/>
    <w:rsid w:val="0098624A"/>
    <w:rsid w:val="00986325"/>
    <w:rsid w:val="00986829"/>
    <w:rsid w:val="0099058D"/>
    <w:rsid w:val="0099089D"/>
    <w:rsid w:val="00990A86"/>
    <w:rsid w:val="00990A8D"/>
    <w:rsid w:val="00990F17"/>
    <w:rsid w:val="009910DD"/>
    <w:rsid w:val="009912C1"/>
    <w:rsid w:val="00992667"/>
    <w:rsid w:val="00992A12"/>
    <w:rsid w:val="00992C84"/>
    <w:rsid w:val="0099314C"/>
    <w:rsid w:val="00994288"/>
    <w:rsid w:val="0099433B"/>
    <w:rsid w:val="009951CC"/>
    <w:rsid w:val="00995BC5"/>
    <w:rsid w:val="00995C9F"/>
    <w:rsid w:val="0099628D"/>
    <w:rsid w:val="00997755"/>
    <w:rsid w:val="0099795D"/>
    <w:rsid w:val="009A01BA"/>
    <w:rsid w:val="009A0FEE"/>
    <w:rsid w:val="009A1265"/>
    <w:rsid w:val="009A1487"/>
    <w:rsid w:val="009A1FF4"/>
    <w:rsid w:val="009A2485"/>
    <w:rsid w:val="009A38CB"/>
    <w:rsid w:val="009A3FB4"/>
    <w:rsid w:val="009A4328"/>
    <w:rsid w:val="009A498D"/>
    <w:rsid w:val="009A4C2A"/>
    <w:rsid w:val="009A5089"/>
    <w:rsid w:val="009A518E"/>
    <w:rsid w:val="009A52E6"/>
    <w:rsid w:val="009A5409"/>
    <w:rsid w:val="009A620B"/>
    <w:rsid w:val="009A6303"/>
    <w:rsid w:val="009A66F9"/>
    <w:rsid w:val="009A6AF0"/>
    <w:rsid w:val="009A6E9A"/>
    <w:rsid w:val="009A73E5"/>
    <w:rsid w:val="009A74E0"/>
    <w:rsid w:val="009B0B37"/>
    <w:rsid w:val="009B0C53"/>
    <w:rsid w:val="009B0F71"/>
    <w:rsid w:val="009B17D2"/>
    <w:rsid w:val="009B31CB"/>
    <w:rsid w:val="009B3523"/>
    <w:rsid w:val="009B3863"/>
    <w:rsid w:val="009B3D3D"/>
    <w:rsid w:val="009B4CDC"/>
    <w:rsid w:val="009B4D9D"/>
    <w:rsid w:val="009B55FA"/>
    <w:rsid w:val="009B5708"/>
    <w:rsid w:val="009B5A50"/>
    <w:rsid w:val="009B5B99"/>
    <w:rsid w:val="009B5D60"/>
    <w:rsid w:val="009B6A39"/>
    <w:rsid w:val="009B6F2B"/>
    <w:rsid w:val="009B7023"/>
    <w:rsid w:val="009B772E"/>
    <w:rsid w:val="009C1B4E"/>
    <w:rsid w:val="009C1E01"/>
    <w:rsid w:val="009C2E99"/>
    <w:rsid w:val="009C352A"/>
    <w:rsid w:val="009C42ED"/>
    <w:rsid w:val="009C4703"/>
    <w:rsid w:val="009C4B04"/>
    <w:rsid w:val="009C737D"/>
    <w:rsid w:val="009D0288"/>
    <w:rsid w:val="009D0442"/>
    <w:rsid w:val="009D1EB5"/>
    <w:rsid w:val="009D1F44"/>
    <w:rsid w:val="009D25EC"/>
    <w:rsid w:val="009D2636"/>
    <w:rsid w:val="009D2641"/>
    <w:rsid w:val="009D322A"/>
    <w:rsid w:val="009D3AF6"/>
    <w:rsid w:val="009D4D06"/>
    <w:rsid w:val="009D5932"/>
    <w:rsid w:val="009D66D2"/>
    <w:rsid w:val="009D66F1"/>
    <w:rsid w:val="009D69AC"/>
    <w:rsid w:val="009D6BBD"/>
    <w:rsid w:val="009D6D77"/>
    <w:rsid w:val="009D737C"/>
    <w:rsid w:val="009E0187"/>
    <w:rsid w:val="009E185F"/>
    <w:rsid w:val="009E1BBB"/>
    <w:rsid w:val="009E2DBB"/>
    <w:rsid w:val="009E37ED"/>
    <w:rsid w:val="009E38E3"/>
    <w:rsid w:val="009E3C32"/>
    <w:rsid w:val="009E552E"/>
    <w:rsid w:val="009E5738"/>
    <w:rsid w:val="009E5CD8"/>
    <w:rsid w:val="009E6360"/>
    <w:rsid w:val="009E63DB"/>
    <w:rsid w:val="009E72B7"/>
    <w:rsid w:val="009F074E"/>
    <w:rsid w:val="009F08A3"/>
    <w:rsid w:val="009F0C65"/>
    <w:rsid w:val="009F271F"/>
    <w:rsid w:val="009F378A"/>
    <w:rsid w:val="009F3821"/>
    <w:rsid w:val="009F3CF5"/>
    <w:rsid w:val="009F3D3C"/>
    <w:rsid w:val="009F4227"/>
    <w:rsid w:val="009F4A30"/>
    <w:rsid w:val="009F520E"/>
    <w:rsid w:val="009F5289"/>
    <w:rsid w:val="009F5A75"/>
    <w:rsid w:val="009F7195"/>
    <w:rsid w:val="00A00277"/>
    <w:rsid w:val="00A00EC6"/>
    <w:rsid w:val="00A01C0F"/>
    <w:rsid w:val="00A021A5"/>
    <w:rsid w:val="00A02517"/>
    <w:rsid w:val="00A0296A"/>
    <w:rsid w:val="00A02BFD"/>
    <w:rsid w:val="00A02C9B"/>
    <w:rsid w:val="00A02CE9"/>
    <w:rsid w:val="00A02E29"/>
    <w:rsid w:val="00A0328F"/>
    <w:rsid w:val="00A03548"/>
    <w:rsid w:val="00A04593"/>
    <w:rsid w:val="00A04A6D"/>
    <w:rsid w:val="00A0506C"/>
    <w:rsid w:val="00A057C2"/>
    <w:rsid w:val="00A05FC3"/>
    <w:rsid w:val="00A0608D"/>
    <w:rsid w:val="00A068C3"/>
    <w:rsid w:val="00A071C1"/>
    <w:rsid w:val="00A105F3"/>
    <w:rsid w:val="00A10B4D"/>
    <w:rsid w:val="00A10C2D"/>
    <w:rsid w:val="00A10DE1"/>
    <w:rsid w:val="00A1167F"/>
    <w:rsid w:val="00A1186F"/>
    <w:rsid w:val="00A11D5A"/>
    <w:rsid w:val="00A14190"/>
    <w:rsid w:val="00A1487D"/>
    <w:rsid w:val="00A14AD4"/>
    <w:rsid w:val="00A14DF0"/>
    <w:rsid w:val="00A1548A"/>
    <w:rsid w:val="00A15D5C"/>
    <w:rsid w:val="00A17070"/>
    <w:rsid w:val="00A17525"/>
    <w:rsid w:val="00A17954"/>
    <w:rsid w:val="00A203A3"/>
    <w:rsid w:val="00A20715"/>
    <w:rsid w:val="00A20757"/>
    <w:rsid w:val="00A20D14"/>
    <w:rsid w:val="00A211B2"/>
    <w:rsid w:val="00A213D7"/>
    <w:rsid w:val="00A21C30"/>
    <w:rsid w:val="00A22506"/>
    <w:rsid w:val="00A2297F"/>
    <w:rsid w:val="00A230B6"/>
    <w:rsid w:val="00A231D7"/>
    <w:rsid w:val="00A23676"/>
    <w:rsid w:val="00A23D3A"/>
    <w:rsid w:val="00A25553"/>
    <w:rsid w:val="00A261E6"/>
    <w:rsid w:val="00A262EE"/>
    <w:rsid w:val="00A26732"/>
    <w:rsid w:val="00A26E13"/>
    <w:rsid w:val="00A27BF2"/>
    <w:rsid w:val="00A27F70"/>
    <w:rsid w:val="00A30020"/>
    <w:rsid w:val="00A300EF"/>
    <w:rsid w:val="00A3047E"/>
    <w:rsid w:val="00A308A3"/>
    <w:rsid w:val="00A31776"/>
    <w:rsid w:val="00A318BE"/>
    <w:rsid w:val="00A33760"/>
    <w:rsid w:val="00A33C2A"/>
    <w:rsid w:val="00A35E9D"/>
    <w:rsid w:val="00A3642D"/>
    <w:rsid w:val="00A3686D"/>
    <w:rsid w:val="00A36E65"/>
    <w:rsid w:val="00A37444"/>
    <w:rsid w:val="00A41D65"/>
    <w:rsid w:val="00A422B4"/>
    <w:rsid w:val="00A42477"/>
    <w:rsid w:val="00A42880"/>
    <w:rsid w:val="00A42B54"/>
    <w:rsid w:val="00A42BED"/>
    <w:rsid w:val="00A436DC"/>
    <w:rsid w:val="00A437E3"/>
    <w:rsid w:val="00A43A9D"/>
    <w:rsid w:val="00A4463A"/>
    <w:rsid w:val="00A44D07"/>
    <w:rsid w:val="00A44D10"/>
    <w:rsid w:val="00A45817"/>
    <w:rsid w:val="00A46B04"/>
    <w:rsid w:val="00A47464"/>
    <w:rsid w:val="00A47CA5"/>
    <w:rsid w:val="00A50645"/>
    <w:rsid w:val="00A50882"/>
    <w:rsid w:val="00A50A44"/>
    <w:rsid w:val="00A50A90"/>
    <w:rsid w:val="00A50C57"/>
    <w:rsid w:val="00A50C8E"/>
    <w:rsid w:val="00A51D44"/>
    <w:rsid w:val="00A5266A"/>
    <w:rsid w:val="00A52D04"/>
    <w:rsid w:val="00A52D4C"/>
    <w:rsid w:val="00A52F31"/>
    <w:rsid w:val="00A531FD"/>
    <w:rsid w:val="00A53539"/>
    <w:rsid w:val="00A53701"/>
    <w:rsid w:val="00A547EC"/>
    <w:rsid w:val="00A55E7B"/>
    <w:rsid w:val="00A565F5"/>
    <w:rsid w:val="00A56BF8"/>
    <w:rsid w:val="00A573D4"/>
    <w:rsid w:val="00A579BF"/>
    <w:rsid w:val="00A579FD"/>
    <w:rsid w:val="00A600C5"/>
    <w:rsid w:val="00A60BD8"/>
    <w:rsid w:val="00A61B6E"/>
    <w:rsid w:val="00A62DDD"/>
    <w:rsid w:val="00A6318A"/>
    <w:rsid w:val="00A6318F"/>
    <w:rsid w:val="00A63C63"/>
    <w:rsid w:val="00A63E2B"/>
    <w:rsid w:val="00A64516"/>
    <w:rsid w:val="00A64874"/>
    <w:rsid w:val="00A655F5"/>
    <w:rsid w:val="00A65A4C"/>
    <w:rsid w:val="00A663FC"/>
    <w:rsid w:val="00A666F6"/>
    <w:rsid w:val="00A67780"/>
    <w:rsid w:val="00A70760"/>
    <w:rsid w:val="00A719A6"/>
    <w:rsid w:val="00A72308"/>
    <w:rsid w:val="00A73AD5"/>
    <w:rsid w:val="00A73E27"/>
    <w:rsid w:val="00A74336"/>
    <w:rsid w:val="00A75812"/>
    <w:rsid w:val="00A75936"/>
    <w:rsid w:val="00A7648C"/>
    <w:rsid w:val="00A76CD9"/>
    <w:rsid w:val="00A7715B"/>
    <w:rsid w:val="00A77C70"/>
    <w:rsid w:val="00A77FB6"/>
    <w:rsid w:val="00A81FAB"/>
    <w:rsid w:val="00A82010"/>
    <w:rsid w:val="00A827A8"/>
    <w:rsid w:val="00A828E5"/>
    <w:rsid w:val="00A8294E"/>
    <w:rsid w:val="00A85217"/>
    <w:rsid w:val="00A853AB"/>
    <w:rsid w:val="00A86192"/>
    <w:rsid w:val="00A86429"/>
    <w:rsid w:val="00A86D9E"/>
    <w:rsid w:val="00A871B6"/>
    <w:rsid w:val="00A87807"/>
    <w:rsid w:val="00A879C0"/>
    <w:rsid w:val="00A87A26"/>
    <w:rsid w:val="00A903F2"/>
    <w:rsid w:val="00A905E7"/>
    <w:rsid w:val="00A908CC"/>
    <w:rsid w:val="00A90C92"/>
    <w:rsid w:val="00A91D36"/>
    <w:rsid w:val="00A926FC"/>
    <w:rsid w:val="00A92D89"/>
    <w:rsid w:val="00A94323"/>
    <w:rsid w:val="00A95AE5"/>
    <w:rsid w:val="00A9633E"/>
    <w:rsid w:val="00A966F2"/>
    <w:rsid w:val="00A967BF"/>
    <w:rsid w:val="00A96CCB"/>
    <w:rsid w:val="00A96F7C"/>
    <w:rsid w:val="00A971B8"/>
    <w:rsid w:val="00AA0530"/>
    <w:rsid w:val="00AA0DE0"/>
    <w:rsid w:val="00AA1021"/>
    <w:rsid w:val="00AA1592"/>
    <w:rsid w:val="00AA1679"/>
    <w:rsid w:val="00AA214A"/>
    <w:rsid w:val="00AA224A"/>
    <w:rsid w:val="00AA2D85"/>
    <w:rsid w:val="00AA3290"/>
    <w:rsid w:val="00AA353B"/>
    <w:rsid w:val="00AA3E1C"/>
    <w:rsid w:val="00AA4930"/>
    <w:rsid w:val="00AA4D30"/>
    <w:rsid w:val="00AA4E5D"/>
    <w:rsid w:val="00AA4F99"/>
    <w:rsid w:val="00AA544E"/>
    <w:rsid w:val="00AA6C38"/>
    <w:rsid w:val="00AA6E84"/>
    <w:rsid w:val="00AA7773"/>
    <w:rsid w:val="00AA7855"/>
    <w:rsid w:val="00AA7CAD"/>
    <w:rsid w:val="00AA7EA4"/>
    <w:rsid w:val="00AB021E"/>
    <w:rsid w:val="00AB0E25"/>
    <w:rsid w:val="00AB11EC"/>
    <w:rsid w:val="00AB17AE"/>
    <w:rsid w:val="00AB19E1"/>
    <w:rsid w:val="00AB19ED"/>
    <w:rsid w:val="00AB259B"/>
    <w:rsid w:val="00AB2876"/>
    <w:rsid w:val="00AB34BE"/>
    <w:rsid w:val="00AB3E01"/>
    <w:rsid w:val="00AB47AC"/>
    <w:rsid w:val="00AB4AED"/>
    <w:rsid w:val="00AB506A"/>
    <w:rsid w:val="00AB5A55"/>
    <w:rsid w:val="00AB5E43"/>
    <w:rsid w:val="00AB68C9"/>
    <w:rsid w:val="00AB6AF6"/>
    <w:rsid w:val="00AB799C"/>
    <w:rsid w:val="00AB7B42"/>
    <w:rsid w:val="00AC0540"/>
    <w:rsid w:val="00AC0ABC"/>
    <w:rsid w:val="00AC16C0"/>
    <w:rsid w:val="00AC181F"/>
    <w:rsid w:val="00AC1857"/>
    <w:rsid w:val="00AC1BD2"/>
    <w:rsid w:val="00AC1CCC"/>
    <w:rsid w:val="00AC1E98"/>
    <w:rsid w:val="00AC2388"/>
    <w:rsid w:val="00AC2592"/>
    <w:rsid w:val="00AC2AF3"/>
    <w:rsid w:val="00AC34D7"/>
    <w:rsid w:val="00AC3CF9"/>
    <w:rsid w:val="00AC3EB5"/>
    <w:rsid w:val="00AC40AA"/>
    <w:rsid w:val="00AC45BF"/>
    <w:rsid w:val="00AC52A7"/>
    <w:rsid w:val="00AC5FB8"/>
    <w:rsid w:val="00AC6C44"/>
    <w:rsid w:val="00AC7154"/>
    <w:rsid w:val="00AC7696"/>
    <w:rsid w:val="00AC7CFE"/>
    <w:rsid w:val="00AD10B8"/>
    <w:rsid w:val="00AD11A7"/>
    <w:rsid w:val="00AD2905"/>
    <w:rsid w:val="00AD3ADD"/>
    <w:rsid w:val="00AD5912"/>
    <w:rsid w:val="00AD5D81"/>
    <w:rsid w:val="00AD676C"/>
    <w:rsid w:val="00AD6991"/>
    <w:rsid w:val="00AD7393"/>
    <w:rsid w:val="00AD78D0"/>
    <w:rsid w:val="00AD797A"/>
    <w:rsid w:val="00AD7A51"/>
    <w:rsid w:val="00AE0FE3"/>
    <w:rsid w:val="00AE11E7"/>
    <w:rsid w:val="00AE13FF"/>
    <w:rsid w:val="00AE2323"/>
    <w:rsid w:val="00AE2AA0"/>
    <w:rsid w:val="00AE2B8A"/>
    <w:rsid w:val="00AE2D63"/>
    <w:rsid w:val="00AE3066"/>
    <w:rsid w:val="00AE3866"/>
    <w:rsid w:val="00AE3951"/>
    <w:rsid w:val="00AE508A"/>
    <w:rsid w:val="00AE6504"/>
    <w:rsid w:val="00AE720C"/>
    <w:rsid w:val="00AE7423"/>
    <w:rsid w:val="00AF0B84"/>
    <w:rsid w:val="00AF1A3E"/>
    <w:rsid w:val="00AF1BA9"/>
    <w:rsid w:val="00AF223C"/>
    <w:rsid w:val="00AF2468"/>
    <w:rsid w:val="00AF34D5"/>
    <w:rsid w:val="00AF38AE"/>
    <w:rsid w:val="00AF4002"/>
    <w:rsid w:val="00AF4240"/>
    <w:rsid w:val="00AF48E4"/>
    <w:rsid w:val="00AF4E8A"/>
    <w:rsid w:val="00AF554F"/>
    <w:rsid w:val="00AF6318"/>
    <w:rsid w:val="00AF6CB1"/>
    <w:rsid w:val="00AF7973"/>
    <w:rsid w:val="00AF7DFD"/>
    <w:rsid w:val="00B0019D"/>
    <w:rsid w:val="00B005F7"/>
    <w:rsid w:val="00B00AFF"/>
    <w:rsid w:val="00B013DA"/>
    <w:rsid w:val="00B01475"/>
    <w:rsid w:val="00B018DA"/>
    <w:rsid w:val="00B02134"/>
    <w:rsid w:val="00B03298"/>
    <w:rsid w:val="00B038A2"/>
    <w:rsid w:val="00B03B39"/>
    <w:rsid w:val="00B03EB3"/>
    <w:rsid w:val="00B04997"/>
    <w:rsid w:val="00B05F08"/>
    <w:rsid w:val="00B06A18"/>
    <w:rsid w:val="00B0728E"/>
    <w:rsid w:val="00B077FC"/>
    <w:rsid w:val="00B0783B"/>
    <w:rsid w:val="00B07BDB"/>
    <w:rsid w:val="00B07D04"/>
    <w:rsid w:val="00B102DA"/>
    <w:rsid w:val="00B10EF8"/>
    <w:rsid w:val="00B1116B"/>
    <w:rsid w:val="00B11255"/>
    <w:rsid w:val="00B113E5"/>
    <w:rsid w:val="00B11D97"/>
    <w:rsid w:val="00B11F73"/>
    <w:rsid w:val="00B12B84"/>
    <w:rsid w:val="00B12D2A"/>
    <w:rsid w:val="00B131A2"/>
    <w:rsid w:val="00B13204"/>
    <w:rsid w:val="00B13544"/>
    <w:rsid w:val="00B141F9"/>
    <w:rsid w:val="00B14853"/>
    <w:rsid w:val="00B14DB1"/>
    <w:rsid w:val="00B1543D"/>
    <w:rsid w:val="00B15495"/>
    <w:rsid w:val="00B1552D"/>
    <w:rsid w:val="00B15687"/>
    <w:rsid w:val="00B15EB0"/>
    <w:rsid w:val="00B169BD"/>
    <w:rsid w:val="00B16B6F"/>
    <w:rsid w:val="00B16E35"/>
    <w:rsid w:val="00B17740"/>
    <w:rsid w:val="00B17E24"/>
    <w:rsid w:val="00B17F35"/>
    <w:rsid w:val="00B22ED3"/>
    <w:rsid w:val="00B24050"/>
    <w:rsid w:val="00B2420C"/>
    <w:rsid w:val="00B24C28"/>
    <w:rsid w:val="00B24D53"/>
    <w:rsid w:val="00B25011"/>
    <w:rsid w:val="00B2546F"/>
    <w:rsid w:val="00B2573B"/>
    <w:rsid w:val="00B260DF"/>
    <w:rsid w:val="00B263FD"/>
    <w:rsid w:val="00B26C7A"/>
    <w:rsid w:val="00B26F01"/>
    <w:rsid w:val="00B2726F"/>
    <w:rsid w:val="00B2730E"/>
    <w:rsid w:val="00B2761B"/>
    <w:rsid w:val="00B3036F"/>
    <w:rsid w:val="00B30E60"/>
    <w:rsid w:val="00B311C7"/>
    <w:rsid w:val="00B3138E"/>
    <w:rsid w:val="00B315B5"/>
    <w:rsid w:val="00B32ABE"/>
    <w:rsid w:val="00B32CD9"/>
    <w:rsid w:val="00B3312C"/>
    <w:rsid w:val="00B33143"/>
    <w:rsid w:val="00B33381"/>
    <w:rsid w:val="00B33D6A"/>
    <w:rsid w:val="00B34115"/>
    <w:rsid w:val="00B34F4B"/>
    <w:rsid w:val="00B3523A"/>
    <w:rsid w:val="00B359AD"/>
    <w:rsid w:val="00B36043"/>
    <w:rsid w:val="00B4001C"/>
    <w:rsid w:val="00B4014B"/>
    <w:rsid w:val="00B40A7A"/>
    <w:rsid w:val="00B40ED5"/>
    <w:rsid w:val="00B4102E"/>
    <w:rsid w:val="00B4154C"/>
    <w:rsid w:val="00B41E65"/>
    <w:rsid w:val="00B41F82"/>
    <w:rsid w:val="00B426E6"/>
    <w:rsid w:val="00B43616"/>
    <w:rsid w:val="00B44479"/>
    <w:rsid w:val="00B44F8C"/>
    <w:rsid w:val="00B454F6"/>
    <w:rsid w:val="00B45557"/>
    <w:rsid w:val="00B45938"/>
    <w:rsid w:val="00B46016"/>
    <w:rsid w:val="00B46235"/>
    <w:rsid w:val="00B4636C"/>
    <w:rsid w:val="00B4640E"/>
    <w:rsid w:val="00B4665D"/>
    <w:rsid w:val="00B4680C"/>
    <w:rsid w:val="00B46D67"/>
    <w:rsid w:val="00B4728F"/>
    <w:rsid w:val="00B476F6"/>
    <w:rsid w:val="00B531AA"/>
    <w:rsid w:val="00B53D15"/>
    <w:rsid w:val="00B54412"/>
    <w:rsid w:val="00B5473F"/>
    <w:rsid w:val="00B5553C"/>
    <w:rsid w:val="00B55B74"/>
    <w:rsid w:val="00B55D47"/>
    <w:rsid w:val="00B567A2"/>
    <w:rsid w:val="00B576F1"/>
    <w:rsid w:val="00B57B62"/>
    <w:rsid w:val="00B606ED"/>
    <w:rsid w:val="00B615E5"/>
    <w:rsid w:val="00B6213A"/>
    <w:rsid w:val="00B62960"/>
    <w:rsid w:val="00B62969"/>
    <w:rsid w:val="00B634D7"/>
    <w:rsid w:val="00B6364F"/>
    <w:rsid w:val="00B63AAD"/>
    <w:rsid w:val="00B642C3"/>
    <w:rsid w:val="00B65E29"/>
    <w:rsid w:val="00B662FE"/>
    <w:rsid w:val="00B66571"/>
    <w:rsid w:val="00B66BE5"/>
    <w:rsid w:val="00B670A4"/>
    <w:rsid w:val="00B6753E"/>
    <w:rsid w:val="00B70139"/>
    <w:rsid w:val="00B70275"/>
    <w:rsid w:val="00B706C8"/>
    <w:rsid w:val="00B70C18"/>
    <w:rsid w:val="00B7111B"/>
    <w:rsid w:val="00B71180"/>
    <w:rsid w:val="00B71B20"/>
    <w:rsid w:val="00B722D2"/>
    <w:rsid w:val="00B72488"/>
    <w:rsid w:val="00B72803"/>
    <w:rsid w:val="00B72CF6"/>
    <w:rsid w:val="00B7331F"/>
    <w:rsid w:val="00B73617"/>
    <w:rsid w:val="00B7372E"/>
    <w:rsid w:val="00B73D2B"/>
    <w:rsid w:val="00B740FD"/>
    <w:rsid w:val="00B74878"/>
    <w:rsid w:val="00B74ABA"/>
    <w:rsid w:val="00B74DDB"/>
    <w:rsid w:val="00B7505C"/>
    <w:rsid w:val="00B75239"/>
    <w:rsid w:val="00B754A9"/>
    <w:rsid w:val="00B7593C"/>
    <w:rsid w:val="00B7630B"/>
    <w:rsid w:val="00B77F27"/>
    <w:rsid w:val="00B80315"/>
    <w:rsid w:val="00B80CE9"/>
    <w:rsid w:val="00B81AF6"/>
    <w:rsid w:val="00B81B06"/>
    <w:rsid w:val="00B81BF1"/>
    <w:rsid w:val="00B82D1A"/>
    <w:rsid w:val="00B8386B"/>
    <w:rsid w:val="00B838AF"/>
    <w:rsid w:val="00B83DEC"/>
    <w:rsid w:val="00B84601"/>
    <w:rsid w:val="00B8528F"/>
    <w:rsid w:val="00B8671A"/>
    <w:rsid w:val="00B868E5"/>
    <w:rsid w:val="00B86F20"/>
    <w:rsid w:val="00B904A2"/>
    <w:rsid w:val="00B924AF"/>
    <w:rsid w:val="00B92614"/>
    <w:rsid w:val="00B92F1F"/>
    <w:rsid w:val="00B93451"/>
    <w:rsid w:val="00B935B9"/>
    <w:rsid w:val="00B938DA"/>
    <w:rsid w:val="00B93DDF"/>
    <w:rsid w:val="00B94BCD"/>
    <w:rsid w:val="00B94D81"/>
    <w:rsid w:val="00B952AF"/>
    <w:rsid w:val="00B955B1"/>
    <w:rsid w:val="00B96E29"/>
    <w:rsid w:val="00B97300"/>
    <w:rsid w:val="00B97B15"/>
    <w:rsid w:val="00B97CDE"/>
    <w:rsid w:val="00BA0047"/>
    <w:rsid w:val="00BA1D74"/>
    <w:rsid w:val="00BA2362"/>
    <w:rsid w:val="00BA2AAB"/>
    <w:rsid w:val="00BA2BF5"/>
    <w:rsid w:val="00BA2F48"/>
    <w:rsid w:val="00BA302E"/>
    <w:rsid w:val="00BA4170"/>
    <w:rsid w:val="00BA437E"/>
    <w:rsid w:val="00BA4567"/>
    <w:rsid w:val="00BA4A42"/>
    <w:rsid w:val="00BA51AA"/>
    <w:rsid w:val="00BA524B"/>
    <w:rsid w:val="00BA5635"/>
    <w:rsid w:val="00BA665A"/>
    <w:rsid w:val="00BA6E19"/>
    <w:rsid w:val="00BA72B6"/>
    <w:rsid w:val="00BA769C"/>
    <w:rsid w:val="00BA7ADE"/>
    <w:rsid w:val="00BB0718"/>
    <w:rsid w:val="00BB0E46"/>
    <w:rsid w:val="00BB17B4"/>
    <w:rsid w:val="00BB218E"/>
    <w:rsid w:val="00BB2D95"/>
    <w:rsid w:val="00BB3777"/>
    <w:rsid w:val="00BB3AD3"/>
    <w:rsid w:val="00BB406A"/>
    <w:rsid w:val="00BB4086"/>
    <w:rsid w:val="00BB4347"/>
    <w:rsid w:val="00BB45F7"/>
    <w:rsid w:val="00BB4739"/>
    <w:rsid w:val="00BB4E7D"/>
    <w:rsid w:val="00BB4F68"/>
    <w:rsid w:val="00BB555C"/>
    <w:rsid w:val="00BB5780"/>
    <w:rsid w:val="00BB5BF0"/>
    <w:rsid w:val="00BB5FEE"/>
    <w:rsid w:val="00BC0C40"/>
    <w:rsid w:val="00BC135C"/>
    <w:rsid w:val="00BC1DA1"/>
    <w:rsid w:val="00BC21B0"/>
    <w:rsid w:val="00BC221E"/>
    <w:rsid w:val="00BC2659"/>
    <w:rsid w:val="00BC2C9C"/>
    <w:rsid w:val="00BC2CDB"/>
    <w:rsid w:val="00BC3398"/>
    <w:rsid w:val="00BC4B16"/>
    <w:rsid w:val="00BC555E"/>
    <w:rsid w:val="00BC7C8E"/>
    <w:rsid w:val="00BD0434"/>
    <w:rsid w:val="00BD0455"/>
    <w:rsid w:val="00BD1EFD"/>
    <w:rsid w:val="00BD218F"/>
    <w:rsid w:val="00BD26D2"/>
    <w:rsid w:val="00BD29B9"/>
    <w:rsid w:val="00BD41FD"/>
    <w:rsid w:val="00BD42BC"/>
    <w:rsid w:val="00BD4B86"/>
    <w:rsid w:val="00BD4C72"/>
    <w:rsid w:val="00BD4E3D"/>
    <w:rsid w:val="00BD54C0"/>
    <w:rsid w:val="00BD661E"/>
    <w:rsid w:val="00BD6747"/>
    <w:rsid w:val="00BD7B8A"/>
    <w:rsid w:val="00BE13C8"/>
    <w:rsid w:val="00BE1724"/>
    <w:rsid w:val="00BE1890"/>
    <w:rsid w:val="00BE1A89"/>
    <w:rsid w:val="00BE1B50"/>
    <w:rsid w:val="00BE1CB0"/>
    <w:rsid w:val="00BE2006"/>
    <w:rsid w:val="00BE2700"/>
    <w:rsid w:val="00BE27F9"/>
    <w:rsid w:val="00BE304E"/>
    <w:rsid w:val="00BE3B4B"/>
    <w:rsid w:val="00BE4C3E"/>
    <w:rsid w:val="00BE4F8C"/>
    <w:rsid w:val="00BE5859"/>
    <w:rsid w:val="00BE6836"/>
    <w:rsid w:val="00BE70ED"/>
    <w:rsid w:val="00BE7523"/>
    <w:rsid w:val="00BE7894"/>
    <w:rsid w:val="00BE78AB"/>
    <w:rsid w:val="00BF035C"/>
    <w:rsid w:val="00BF0D4E"/>
    <w:rsid w:val="00BF0D82"/>
    <w:rsid w:val="00BF0F44"/>
    <w:rsid w:val="00BF1041"/>
    <w:rsid w:val="00BF32B2"/>
    <w:rsid w:val="00BF36B9"/>
    <w:rsid w:val="00BF37AF"/>
    <w:rsid w:val="00BF3A2E"/>
    <w:rsid w:val="00BF4328"/>
    <w:rsid w:val="00BF5278"/>
    <w:rsid w:val="00BF69C6"/>
    <w:rsid w:val="00BF6E24"/>
    <w:rsid w:val="00BF7688"/>
    <w:rsid w:val="00BF7DB9"/>
    <w:rsid w:val="00BF7EBE"/>
    <w:rsid w:val="00C00175"/>
    <w:rsid w:val="00C004AA"/>
    <w:rsid w:val="00C00E15"/>
    <w:rsid w:val="00C00F1A"/>
    <w:rsid w:val="00C01836"/>
    <w:rsid w:val="00C01ED0"/>
    <w:rsid w:val="00C0295D"/>
    <w:rsid w:val="00C030EC"/>
    <w:rsid w:val="00C036E2"/>
    <w:rsid w:val="00C03C90"/>
    <w:rsid w:val="00C045E2"/>
    <w:rsid w:val="00C057B8"/>
    <w:rsid w:val="00C05CEE"/>
    <w:rsid w:val="00C05FCD"/>
    <w:rsid w:val="00C063AA"/>
    <w:rsid w:val="00C10940"/>
    <w:rsid w:val="00C10BC6"/>
    <w:rsid w:val="00C10DE5"/>
    <w:rsid w:val="00C114CB"/>
    <w:rsid w:val="00C118E9"/>
    <w:rsid w:val="00C11BE0"/>
    <w:rsid w:val="00C11F22"/>
    <w:rsid w:val="00C123D4"/>
    <w:rsid w:val="00C124CC"/>
    <w:rsid w:val="00C12C88"/>
    <w:rsid w:val="00C13815"/>
    <w:rsid w:val="00C13A11"/>
    <w:rsid w:val="00C13BE9"/>
    <w:rsid w:val="00C13D59"/>
    <w:rsid w:val="00C147B4"/>
    <w:rsid w:val="00C14A1B"/>
    <w:rsid w:val="00C153AA"/>
    <w:rsid w:val="00C158FD"/>
    <w:rsid w:val="00C1659E"/>
    <w:rsid w:val="00C16ABC"/>
    <w:rsid w:val="00C16B1F"/>
    <w:rsid w:val="00C1744A"/>
    <w:rsid w:val="00C17637"/>
    <w:rsid w:val="00C17D60"/>
    <w:rsid w:val="00C20296"/>
    <w:rsid w:val="00C2037A"/>
    <w:rsid w:val="00C21B59"/>
    <w:rsid w:val="00C21D08"/>
    <w:rsid w:val="00C220D9"/>
    <w:rsid w:val="00C2238E"/>
    <w:rsid w:val="00C22769"/>
    <w:rsid w:val="00C23092"/>
    <w:rsid w:val="00C23AAA"/>
    <w:rsid w:val="00C24842"/>
    <w:rsid w:val="00C25B1E"/>
    <w:rsid w:val="00C26798"/>
    <w:rsid w:val="00C26AD2"/>
    <w:rsid w:val="00C273B5"/>
    <w:rsid w:val="00C27B55"/>
    <w:rsid w:val="00C27DED"/>
    <w:rsid w:val="00C3084F"/>
    <w:rsid w:val="00C31053"/>
    <w:rsid w:val="00C31D93"/>
    <w:rsid w:val="00C32046"/>
    <w:rsid w:val="00C327C5"/>
    <w:rsid w:val="00C32A2E"/>
    <w:rsid w:val="00C32B6C"/>
    <w:rsid w:val="00C33255"/>
    <w:rsid w:val="00C333BA"/>
    <w:rsid w:val="00C3497B"/>
    <w:rsid w:val="00C34CCB"/>
    <w:rsid w:val="00C35D65"/>
    <w:rsid w:val="00C36026"/>
    <w:rsid w:val="00C36161"/>
    <w:rsid w:val="00C365B4"/>
    <w:rsid w:val="00C3706B"/>
    <w:rsid w:val="00C37330"/>
    <w:rsid w:val="00C37538"/>
    <w:rsid w:val="00C376E8"/>
    <w:rsid w:val="00C401BC"/>
    <w:rsid w:val="00C40226"/>
    <w:rsid w:val="00C40801"/>
    <w:rsid w:val="00C40B96"/>
    <w:rsid w:val="00C40E7B"/>
    <w:rsid w:val="00C4135F"/>
    <w:rsid w:val="00C419DD"/>
    <w:rsid w:val="00C41E18"/>
    <w:rsid w:val="00C41EDD"/>
    <w:rsid w:val="00C42413"/>
    <w:rsid w:val="00C429A0"/>
    <w:rsid w:val="00C42C1E"/>
    <w:rsid w:val="00C43281"/>
    <w:rsid w:val="00C4338F"/>
    <w:rsid w:val="00C43604"/>
    <w:rsid w:val="00C43959"/>
    <w:rsid w:val="00C43CF4"/>
    <w:rsid w:val="00C43EAC"/>
    <w:rsid w:val="00C44900"/>
    <w:rsid w:val="00C44C4B"/>
    <w:rsid w:val="00C44D9A"/>
    <w:rsid w:val="00C44F1D"/>
    <w:rsid w:val="00C454CF"/>
    <w:rsid w:val="00C4554D"/>
    <w:rsid w:val="00C45D3D"/>
    <w:rsid w:val="00C4652D"/>
    <w:rsid w:val="00C468A0"/>
    <w:rsid w:val="00C469FD"/>
    <w:rsid w:val="00C46F46"/>
    <w:rsid w:val="00C46FE5"/>
    <w:rsid w:val="00C5113E"/>
    <w:rsid w:val="00C51185"/>
    <w:rsid w:val="00C51E95"/>
    <w:rsid w:val="00C544DA"/>
    <w:rsid w:val="00C5474A"/>
    <w:rsid w:val="00C5483E"/>
    <w:rsid w:val="00C54D1C"/>
    <w:rsid w:val="00C568B8"/>
    <w:rsid w:val="00C578F0"/>
    <w:rsid w:val="00C57B9F"/>
    <w:rsid w:val="00C57C38"/>
    <w:rsid w:val="00C60960"/>
    <w:rsid w:val="00C60A95"/>
    <w:rsid w:val="00C60B19"/>
    <w:rsid w:val="00C60C30"/>
    <w:rsid w:val="00C60F34"/>
    <w:rsid w:val="00C61ACF"/>
    <w:rsid w:val="00C61F00"/>
    <w:rsid w:val="00C621DF"/>
    <w:rsid w:val="00C628C9"/>
    <w:rsid w:val="00C6473E"/>
    <w:rsid w:val="00C64C28"/>
    <w:rsid w:val="00C65DD8"/>
    <w:rsid w:val="00C6678B"/>
    <w:rsid w:val="00C6695E"/>
    <w:rsid w:val="00C66D57"/>
    <w:rsid w:val="00C67C4C"/>
    <w:rsid w:val="00C70247"/>
    <w:rsid w:val="00C709B2"/>
    <w:rsid w:val="00C71296"/>
    <w:rsid w:val="00C717B1"/>
    <w:rsid w:val="00C718DD"/>
    <w:rsid w:val="00C720CD"/>
    <w:rsid w:val="00C722DD"/>
    <w:rsid w:val="00C730A0"/>
    <w:rsid w:val="00C731CD"/>
    <w:rsid w:val="00C731FB"/>
    <w:rsid w:val="00C73D04"/>
    <w:rsid w:val="00C73FC4"/>
    <w:rsid w:val="00C74C6E"/>
    <w:rsid w:val="00C75287"/>
    <w:rsid w:val="00C75564"/>
    <w:rsid w:val="00C75700"/>
    <w:rsid w:val="00C75719"/>
    <w:rsid w:val="00C7593B"/>
    <w:rsid w:val="00C75F3E"/>
    <w:rsid w:val="00C76452"/>
    <w:rsid w:val="00C7665C"/>
    <w:rsid w:val="00C766F0"/>
    <w:rsid w:val="00C766F4"/>
    <w:rsid w:val="00C76B9E"/>
    <w:rsid w:val="00C76EDD"/>
    <w:rsid w:val="00C7717F"/>
    <w:rsid w:val="00C779F4"/>
    <w:rsid w:val="00C808A4"/>
    <w:rsid w:val="00C81937"/>
    <w:rsid w:val="00C81A68"/>
    <w:rsid w:val="00C822E4"/>
    <w:rsid w:val="00C830FA"/>
    <w:rsid w:val="00C84AF3"/>
    <w:rsid w:val="00C8527C"/>
    <w:rsid w:val="00C85881"/>
    <w:rsid w:val="00C85D90"/>
    <w:rsid w:val="00C87210"/>
    <w:rsid w:val="00C8732E"/>
    <w:rsid w:val="00C87AF2"/>
    <w:rsid w:val="00C90170"/>
    <w:rsid w:val="00C90813"/>
    <w:rsid w:val="00C90A5B"/>
    <w:rsid w:val="00C90C13"/>
    <w:rsid w:val="00C912E0"/>
    <w:rsid w:val="00C92826"/>
    <w:rsid w:val="00C93082"/>
    <w:rsid w:val="00C932EE"/>
    <w:rsid w:val="00C940AD"/>
    <w:rsid w:val="00C94208"/>
    <w:rsid w:val="00C950FF"/>
    <w:rsid w:val="00C951CF"/>
    <w:rsid w:val="00C9564F"/>
    <w:rsid w:val="00C95C3E"/>
    <w:rsid w:val="00C96416"/>
    <w:rsid w:val="00C967C8"/>
    <w:rsid w:val="00C9746D"/>
    <w:rsid w:val="00C97D7E"/>
    <w:rsid w:val="00CA01D7"/>
    <w:rsid w:val="00CA0A05"/>
    <w:rsid w:val="00CA25E4"/>
    <w:rsid w:val="00CA2DF9"/>
    <w:rsid w:val="00CA3159"/>
    <w:rsid w:val="00CA3BFC"/>
    <w:rsid w:val="00CA3F77"/>
    <w:rsid w:val="00CA44EF"/>
    <w:rsid w:val="00CA4B1D"/>
    <w:rsid w:val="00CA50F9"/>
    <w:rsid w:val="00CA568A"/>
    <w:rsid w:val="00CA6A9B"/>
    <w:rsid w:val="00CA723E"/>
    <w:rsid w:val="00CA73EB"/>
    <w:rsid w:val="00CA7D6E"/>
    <w:rsid w:val="00CA7E80"/>
    <w:rsid w:val="00CB0D37"/>
    <w:rsid w:val="00CB1099"/>
    <w:rsid w:val="00CB132E"/>
    <w:rsid w:val="00CB174D"/>
    <w:rsid w:val="00CB1877"/>
    <w:rsid w:val="00CB2782"/>
    <w:rsid w:val="00CB287A"/>
    <w:rsid w:val="00CB3D02"/>
    <w:rsid w:val="00CB3FAD"/>
    <w:rsid w:val="00CB43EA"/>
    <w:rsid w:val="00CB4461"/>
    <w:rsid w:val="00CB45CB"/>
    <w:rsid w:val="00CB53DD"/>
    <w:rsid w:val="00CB5814"/>
    <w:rsid w:val="00CB688C"/>
    <w:rsid w:val="00CB6F5D"/>
    <w:rsid w:val="00CB70C9"/>
    <w:rsid w:val="00CB7D56"/>
    <w:rsid w:val="00CC0577"/>
    <w:rsid w:val="00CC103A"/>
    <w:rsid w:val="00CC1510"/>
    <w:rsid w:val="00CC389E"/>
    <w:rsid w:val="00CC4889"/>
    <w:rsid w:val="00CC5797"/>
    <w:rsid w:val="00CC607C"/>
    <w:rsid w:val="00CC60C4"/>
    <w:rsid w:val="00CC6194"/>
    <w:rsid w:val="00CC762A"/>
    <w:rsid w:val="00CC798F"/>
    <w:rsid w:val="00CC7A5B"/>
    <w:rsid w:val="00CC7B9F"/>
    <w:rsid w:val="00CD0077"/>
    <w:rsid w:val="00CD10A2"/>
    <w:rsid w:val="00CD14A0"/>
    <w:rsid w:val="00CD15C4"/>
    <w:rsid w:val="00CD1DF0"/>
    <w:rsid w:val="00CD208C"/>
    <w:rsid w:val="00CD2E74"/>
    <w:rsid w:val="00CD34EC"/>
    <w:rsid w:val="00CD41A4"/>
    <w:rsid w:val="00CD45D5"/>
    <w:rsid w:val="00CD589C"/>
    <w:rsid w:val="00CD5EBD"/>
    <w:rsid w:val="00CD5F75"/>
    <w:rsid w:val="00CD6DA6"/>
    <w:rsid w:val="00CD70B4"/>
    <w:rsid w:val="00CE0032"/>
    <w:rsid w:val="00CE0D91"/>
    <w:rsid w:val="00CE1E9D"/>
    <w:rsid w:val="00CE2658"/>
    <w:rsid w:val="00CE3E40"/>
    <w:rsid w:val="00CE47FC"/>
    <w:rsid w:val="00CE49E4"/>
    <w:rsid w:val="00CE5390"/>
    <w:rsid w:val="00CE5720"/>
    <w:rsid w:val="00CE5F8D"/>
    <w:rsid w:val="00CE6339"/>
    <w:rsid w:val="00CE6DDD"/>
    <w:rsid w:val="00CE7005"/>
    <w:rsid w:val="00CE7252"/>
    <w:rsid w:val="00CE7511"/>
    <w:rsid w:val="00CE76AF"/>
    <w:rsid w:val="00CE76F3"/>
    <w:rsid w:val="00CF047F"/>
    <w:rsid w:val="00CF1468"/>
    <w:rsid w:val="00CF2263"/>
    <w:rsid w:val="00CF2BBA"/>
    <w:rsid w:val="00CF38F5"/>
    <w:rsid w:val="00CF3C70"/>
    <w:rsid w:val="00CF3E06"/>
    <w:rsid w:val="00CF425D"/>
    <w:rsid w:val="00CF47D0"/>
    <w:rsid w:val="00CF500B"/>
    <w:rsid w:val="00CF53AB"/>
    <w:rsid w:val="00CF5897"/>
    <w:rsid w:val="00CF5BC3"/>
    <w:rsid w:val="00CF5FA4"/>
    <w:rsid w:val="00CF61D3"/>
    <w:rsid w:val="00CF63B7"/>
    <w:rsid w:val="00CF6487"/>
    <w:rsid w:val="00CF6618"/>
    <w:rsid w:val="00CF707C"/>
    <w:rsid w:val="00CF78B8"/>
    <w:rsid w:val="00CF7F3F"/>
    <w:rsid w:val="00D004DA"/>
    <w:rsid w:val="00D01239"/>
    <w:rsid w:val="00D01739"/>
    <w:rsid w:val="00D020E1"/>
    <w:rsid w:val="00D0229B"/>
    <w:rsid w:val="00D02F2A"/>
    <w:rsid w:val="00D038B7"/>
    <w:rsid w:val="00D04161"/>
    <w:rsid w:val="00D043EA"/>
    <w:rsid w:val="00D058E8"/>
    <w:rsid w:val="00D10321"/>
    <w:rsid w:val="00D11128"/>
    <w:rsid w:val="00D11311"/>
    <w:rsid w:val="00D114D8"/>
    <w:rsid w:val="00D1196E"/>
    <w:rsid w:val="00D11C76"/>
    <w:rsid w:val="00D11D38"/>
    <w:rsid w:val="00D12334"/>
    <w:rsid w:val="00D127E4"/>
    <w:rsid w:val="00D177FD"/>
    <w:rsid w:val="00D2054C"/>
    <w:rsid w:val="00D20814"/>
    <w:rsid w:val="00D20A3F"/>
    <w:rsid w:val="00D22DA2"/>
    <w:rsid w:val="00D23305"/>
    <w:rsid w:val="00D2471A"/>
    <w:rsid w:val="00D24D97"/>
    <w:rsid w:val="00D24FBA"/>
    <w:rsid w:val="00D26556"/>
    <w:rsid w:val="00D26892"/>
    <w:rsid w:val="00D26B39"/>
    <w:rsid w:val="00D30315"/>
    <w:rsid w:val="00D3098C"/>
    <w:rsid w:val="00D31623"/>
    <w:rsid w:val="00D318A8"/>
    <w:rsid w:val="00D31A50"/>
    <w:rsid w:val="00D320BE"/>
    <w:rsid w:val="00D32E97"/>
    <w:rsid w:val="00D33265"/>
    <w:rsid w:val="00D3394B"/>
    <w:rsid w:val="00D34408"/>
    <w:rsid w:val="00D34C48"/>
    <w:rsid w:val="00D34DB7"/>
    <w:rsid w:val="00D356CE"/>
    <w:rsid w:val="00D35B9B"/>
    <w:rsid w:val="00D35BCE"/>
    <w:rsid w:val="00D36635"/>
    <w:rsid w:val="00D36C23"/>
    <w:rsid w:val="00D36CA8"/>
    <w:rsid w:val="00D37F1E"/>
    <w:rsid w:val="00D4070D"/>
    <w:rsid w:val="00D40F98"/>
    <w:rsid w:val="00D41650"/>
    <w:rsid w:val="00D42942"/>
    <w:rsid w:val="00D431F2"/>
    <w:rsid w:val="00D4348B"/>
    <w:rsid w:val="00D43A5A"/>
    <w:rsid w:val="00D43BFA"/>
    <w:rsid w:val="00D43D9B"/>
    <w:rsid w:val="00D467E8"/>
    <w:rsid w:val="00D46BBA"/>
    <w:rsid w:val="00D47031"/>
    <w:rsid w:val="00D4755D"/>
    <w:rsid w:val="00D47C92"/>
    <w:rsid w:val="00D47CC1"/>
    <w:rsid w:val="00D500EF"/>
    <w:rsid w:val="00D505A3"/>
    <w:rsid w:val="00D510B2"/>
    <w:rsid w:val="00D52463"/>
    <w:rsid w:val="00D5272D"/>
    <w:rsid w:val="00D52B9A"/>
    <w:rsid w:val="00D53223"/>
    <w:rsid w:val="00D536E2"/>
    <w:rsid w:val="00D537A6"/>
    <w:rsid w:val="00D544AE"/>
    <w:rsid w:val="00D5554B"/>
    <w:rsid w:val="00D55A2E"/>
    <w:rsid w:val="00D55FA5"/>
    <w:rsid w:val="00D561AC"/>
    <w:rsid w:val="00D5643C"/>
    <w:rsid w:val="00D570CD"/>
    <w:rsid w:val="00D5727C"/>
    <w:rsid w:val="00D576A9"/>
    <w:rsid w:val="00D57985"/>
    <w:rsid w:val="00D579D3"/>
    <w:rsid w:val="00D6060B"/>
    <w:rsid w:val="00D60EF4"/>
    <w:rsid w:val="00D61858"/>
    <w:rsid w:val="00D61C1F"/>
    <w:rsid w:val="00D629D3"/>
    <w:rsid w:val="00D63105"/>
    <w:rsid w:val="00D642E0"/>
    <w:rsid w:val="00D6458C"/>
    <w:rsid w:val="00D64A6D"/>
    <w:rsid w:val="00D650C7"/>
    <w:rsid w:val="00D65233"/>
    <w:rsid w:val="00D65561"/>
    <w:rsid w:val="00D65828"/>
    <w:rsid w:val="00D6588F"/>
    <w:rsid w:val="00D66041"/>
    <w:rsid w:val="00D66143"/>
    <w:rsid w:val="00D66FD0"/>
    <w:rsid w:val="00D677A5"/>
    <w:rsid w:val="00D67AA8"/>
    <w:rsid w:val="00D67C48"/>
    <w:rsid w:val="00D7124C"/>
    <w:rsid w:val="00D71F10"/>
    <w:rsid w:val="00D72E99"/>
    <w:rsid w:val="00D730B2"/>
    <w:rsid w:val="00D73B1D"/>
    <w:rsid w:val="00D75473"/>
    <w:rsid w:val="00D76734"/>
    <w:rsid w:val="00D7730B"/>
    <w:rsid w:val="00D77912"/>
    <w:rsid w:val="00D77CC9"/>
    <w:rsid w:val="00D80059"/>
    <w:rsid w:val="00D8015F"/>
    <w:rsid w:val="00D810D1"/>
    <w:rsid w:val="00D812E7"/>
    <w:rsid w:val="00D8187E"/>
    <w:rsid w:val="00D81B55"/>
    <w:rsid w:val="00D827BE"/>
    <w:rsid w:val="00D82A01"/>
    <w:rsid w:val="00D836DD"/>
    <w:rsid w:val="00D8373A"/>
    <w:rsid w:val="00D83E6A"/>
    <w:rsid w:val="00D84592"/>
    <w:rsid w:val="00D847D0"/>
    <w:rsid w:val="00D84A68"/>
    <w:rsid w:val="00D84FE5"/>
    <w:rsid w:val="00D8598A"/>
    <w:rsid w:val="00D87B6C"/>
    <w:rsid w:val="00D90C97"/>
    <w:rsid w:val="00D911AE"/>
    <w:rsid w:val="00D9194A"/>
    <w:rsid w:val="00D92706"/>
    <w:rsid w:val="00D9386C"/>
    <w:rsid w:val="00D93974"/>
    <w:rsid w:val="00D94A6A"/>
    <w:rsid w:val="00D94DC1"/>
    <w:rsid w:val="00D951F4"/>
    <w:rsid w:val="00D958F6"/>
    <w:rsid w:val="00D964EB"/>
    <w:rsid w:val="00D9709E"/>
    <w:rsid w:val="00D974CA"/>
    <w:rsid w:val="00DA0C88"/>
    <w:rsid w:val="00DA2239"/>
    <w:rsid w:val="00DA2AEA"/>
    <w:rsid w:val="00DA4356"/>
    <w:rsid w:val="00DA4C17"/>
    <w:rsid w:val="00DA4ECD"/>
    <w:rsid w:val="00DA5993"/>
    <w:rsid w:val="00DA6A65"/>
    <w:rsid w:val="00DA737D"/>
    <w:rsid w:val="00DA7849"/>
    <w:rsid w:val="00DA7A42"/>
    <w:rsid w:val="00DB0BD7"/>
    <w:rsid w:val="00DB0E62"/>
    <w:rsid w:val="00DB115E"/>
    <w:rsid w:val="00DB1646"/>
    <w:rsid w:val="00DB235A"/>
    <w:rsid w:val="00DB23A4"/>
    <w:rsid w:val="00DB278B"/>
    <w:rsid w:val="00DB2CA5"/>
    <w:rsid w:val="00DB2CBD"/>
    <w:rsid w:val="00DB3BD4"/>
    <w:rsid w:val="00DB4858"/>
    <w:rsid w:val="00DB5AB4"/>
    <w:rsid w:val="00DB5C03"/>
    <w:rsid w:val="00DB5D9B"/>
    <w:rsid w:val="00DC05CD"/>
    <w:rsid w:val="00DC159F"/>
    <w:rsid w:val="00DC26EF"/>
    <w:rsid w:val="00DC29A6"/>
    <w:rsid w:val="00DC2F64"/>
    <w:rsid w:val="00DC38E3"/>
    <w:rsid w:val="00DC4E39"/>
    <w:rsid w:val="00DC4E92"/>
    <w:rsid w:val="00DC550A"/>
    <w:rsid w:val="00DC5B3B"/>
    <w:rsid w:val="00DC6097"/>
    <w:rsid w:val="00DC621D"/>
    <w:rsid w:val="00DC63C1"/>
    <w:rsid w:val="00DC6536"/>
    <w:rsid w:val="00DC653C"/>
    <w:rsid w:val="00DC6BEF"/>
    <w:rsid w:val="00DC6EDE"/>
    <w:rsid w:val="00DC77FE"/>
    <w:rsid w:val="00DC7DE4"/>
    <w:rsid w:val="00DD10CF"/>
    <w:rsid w:val="00DD18B5"/>
    <w:rsid w:val="00DD1C8C"/>
    <w:rsid w:val="00DD1D5C"/>
    <w:rsid w:val="00DD1D70"/>
    <w:rsid w:val="00DD1EAC"/>
    <w:rsid w:val="00DD1ED4"/>
    <w:rsid w:val="00DD20C1"/>
    <w:rsid w:val="00DD29C0"/>
    <w:rsid w:val="00DD3015"/>
    <w:rsid w:val="00DD3F1F"/>
    <w:rsid w:val="00DD5258"/>
    <w:rsid w:val="00DD658F"/>
    <w:rsid w:val="00DD70F8"/>
    <w:rsid w:val="00DD7535"/>
    <w:rsid w:val="00DD78BA"/>
    <w:rsid w:val="00DD7FAB"/>
    <w:rsid w:val="00DE0BAE"/>
    <w:rsid w:val="00DE12B9"/>
    <w:rsid w:val="00DE1573"/>
    <w:rsid w:val="00DE1890"/>
    <w:rsid w:val="00DE191C"/>
    <w:rsid w:val="00DE1F08"/>
    <w:rsid w:val="00DE28E1"/>
    <w:rsid w:val="00DE3DB7"/>
    <w:rsid w:val="00DE3E10"/>
    <w:rsid w:val="00DE4A98"/>
    <w:rsid w:val="00DE4B06"/>
    <w:rsid w:val="00DE4B5D"/>
    <w:rsid w:val="00DE5A60"/>
    <w:rsid w:val="00DE6173"/>
    <w:rsid w:val="00DE6375"/>
    <w:rsid w:val="00DE757D"/>
    <w:rsid w:val="00DE76F2"/>
    <w:rsid w:val="00DE78B2"/>
    <w:rsid w:val="00DF0414"/>
    <w:rsid w:val="00DF08E9"/>
    <w:rsid w:val="00DF0A9F"/>
    <w:rsid w:val="00DF0B03"/>
    <w:rsid w:val="00DF0DBF"/>
    <w:rsid w:val="00DF1CF2"/>
    <w:rsid w:val="00DF1D38"/>
    <w:rsid w:val="00DF1D71"/>
    <w:rsid w:val="00DF3D10"/>
    <w:rsid w:val="00DF3E37"/>
    <w:rsid w:val="00DF4565"/>
    <w:rsid w:val="00DF4E4B"/>
    <w:rsid w:val="00DF5DEF"/>
    <w:rsid w:val="00DF5FC7"/>
    <w:rsid w:val="00DF701D"/>
    <w:rsid w:val="00DF70C1"/>
    <w:rsid w:val="00E0096A"/>
    <w:rsid w:val="00E013F7"/>
    <w:rsid w:val="00E01528"/>
    <w:rsid w:val="00E01BDC"/>
    <w:rsid w:val="00E036A8"/>
    <w:rsid w:val="00E03B91"/>
    <w:rsid w:val="00E041FE"/>
    <w:rsid w:val="00E04487"/>
    <w:rsid w:val="00E04CFF"/>
    <w:rsid w:val="00E0504F"/>
    <w:rsid w:val="00E05429"/>
    <w:rsid w:val="00E05A45"/>
    <w:rsid w:val="00E0640C"/>
    <w:rsid w:val="00E064B4"/>
    <w:rsid w:val="00E06509"/>
    <w:rsid w:val="00E06728"/>
    <w:rsid w:val="00E0749E"/>
    <w:rsid w:val="00E07AF5"/>
    <w:rsid w:val="00E11136"/>
    <w:rsid w:val="00E11695"/>
    <w:rsid w:val="00E11C25"/>
    <w:rsid w:val="00E11C2C"/>
    <w:rsid w:val="00E1325D"/>
    <w:rsid w:val="00E13C05"/>
    <w:rsid w:val="00E1476D"/>
    <w:rsid w:val="00E14AAD"/>
    <w:rsid w:val="00E14BFC"/>
    <w:rsid w:val="00E151ED"/>
    <w:rsid w:val="00E1597E"/>
    <w:rsid w:val="00E164AB"/>
    <w:rsid w:val="00E16596"/>
    <w:rsid w:val="00E1689C"/>
    <w:rsid w:val="00E16A31"/>
    <w:rsid w:val="00E17276"/>
    <w:rsid w:val="00E2025D"/>
    <w:rsid w:val="00E2074C"/>
    <w:rsid w:val="00E21072"/>
    <w:rsid w:val="00E221F9"/>
    <w:rsid w:val="00E233DE"/>
    <w:rsid w:val="00E23502"/>
    <w:rsid w:val="00E23576"/>
    <w:rsid w:val="00E2392F"/>
    <w:rsid w:val="00E23937"/>
    <w:rsid w:val="00E24825"/>
    <w:rsid w:val="00E25259"/>
    <w:rsid w:val="00E25327"/>
    <w:rsid w:val="00E25757"/>
    <w:rsid w:val="00E26470"/>
    <w:rsid w:val="00E26AA4"/>
    <w:rsid w:val="00E26B06"/>
    <w:rsid w:val="00E26C32"/>
    <w:rsid w:val="00E314CA"/>
    <w:rsid w:val="00E31682"/>
    <w:rsid w:val="00E31A16"/>
    <w:rsid w:val="00E32686"/>
    <w:rsid w:val="00E32EE9"/>
    <w:rsid w:val="00E32F51"/>
    <w:rsid w:val="00E3366D"/>
    <w:rsid w:val="00E34137"/>
    <w:rsid w:val="00E342E0"/>
    <w:rsid w:val="00E34CD0"/>
    <w:rsid w:val="00E35A06"/>
    <w:rsid w:val="00E35F3A"/>
    <w:rsid w:val="00E365A8"/>
    <w:rsid w:val="00E36ED7"/>
    <w:rsid w:val="00E36F08"/>
    <w:rsid w:val="00E3765A"/>
    <w:rsid w:val="00E37FCA"/>
    <w:rsid w:val="00E4082F"/>
    <w:rsid w:val="00E41123"/>
    <w:rsid w:val="00E41750"/>
    <w:rsid w:val="00E42608"/>
    <w:rsid w:val="00E42700"/>
    <w:rsid w:val="00E42DE5"/>
    <w:rsid w:val="00E445C6"/>
    <w:rsid w:val="00E45ADB"/>
    <w:rsid w:val="00E45DF2"/>
    <w:rsid w:val="00E46523"/>
    <w:rsid w:val="00E46C62"/>
    <w:rsid w:val="00E475E9"/>
    <w:rsid w:val="00E4777E"/>
    <w:rsid w:val="00E50568"/>
    <w:rsid w:val="00E5060F"/>
    <w:rsid w:val="00E506E5"/>
    <w:rsid w:val="00E50907"/>
    <w:rsid w:val="00E51298"/>
    <w:rsid w:val="00E514BD"/>
    <w:rsid w:val="00E516B8"/>
    <w:rsid w:val="00E51D5C"/>
    <w:rsid w:val="00E532EF"/>
    <w:rsid w:val="00E53B31"/>
    <w:rsid w:val="00E54364"/>
    <w:rsid w:val="00E546B2"/>
    <w:rsid w:val="00E546E4"/>
    <w:rsid w:val="00E5490C"/>
    <w:rsid w:val="00E54C66"/>
    <w:rsid w:val="00E54D53"/>
    <w:rsid w:val="00E554E2"/>
    <w:rsid w:val="00E55B3E"/>
    <w:rsid w:val="00E561DD"/>
    <w:rsid w:val="00E5637F"/>
    <w:rsid w:val="00E56689"/>
    <w:rsid w:val="00E56BCA"/>
    <w:rsid w:val="00E56DCF"/>
    <w:rsid w:val="00E57297"/>
    <w:rsid w:val="00E60132"/>
    <w:rsid w:val="00E60301"/>
    <w:rsid w:val="00E60B24"/>
    <w:rsid w:val="00E60FB5"/>
    <w:rsid w:val="00E6126E"/>
    <w:rsid w:val="00E61A21"/>
    <w:rsid w:val="00E628DE"/>
    <w:rsid w:val="00E62C94"/>
    <w:rsid w:val="00E630CF"/>
    <w:rsid w:val="00E631F2"/>
    <w:rsid w:val="00E635C0"/>
    <w:rsid w:val="00E64101"/>
    <w:rsid w:val="00E64DD7"/>
    <w:rsid w:val="00E64F72"/>
    <w:rsid w:val="00E651DD"/>
    <w:rsid w:val="00E66802"/>
    <w:rsid w:val="00E6692B"/>
    <w:rsid w:val="00E670FB"/>
    <w:rsid w:val="00E675E8"/>
    <w:rsid w:val="00E715F1"/>
    <w:rsid w:val="00E71822"/>
    <w:rsid w:val="00E72411"/>
    <w:rsid w:val="00E73372"/>
    <w:rsid w:val="00E7375F"/>
    <w:rsid w:val="00E75096"/>
    <w:rsid w:val="00E75B36"/>
    <w:rsid w:val="00E76333"/>
    <w:rsid w:val="00E765A8"/>
    <w:rsid w:val="00E7666C"/>
    <w:rsid w:val="00E7679D"/>
    <w:rsid w:val="00E7696B"/>
    <w:rsid w:val="00E777BB"/>
    <w:rsid w:val="00E80148"/>
    <w:rsid w:val="00E8041C"/>
    <w:rsid w:val="00E80C6C"/>
    <w:rsid w:val="00E80E99"/>
    <w:rsid w:val="00E81003"/>
    <w:rsid w:val="00E811ED"/>
    <w:rsid w:val="00E815EE"/>
    <w:rsid w:val="00E8164A"/>
    <w:rsid w:val="00E817DD"/>
    <w:rsid w:val="00E81CD7"/>
    <w:rsid w:val="00E82217"/>
    <w:rsid w:val="00E82B68"/>
    <w:rsid w:val="00E82D78"/>
    <w:rsid w:val="00E8389A"/>
    <w:rsid w:val="00E83F26"/>
    <w:rsid w:val="00E85682"/>
    <w:rsid w:val="00E85A91"/>
    <w:rsid w:val="00E85B38"/>
    <w:rsid w:val="00E8638C"/>
    <w:rsid w:val="00E87EF1"/>
    <w:rsid w:val="00E903C7"/>
    <w:rsid w:val="00E90866"/>
    <w:rsid w:val="00E91559"/>
    <w:rsid w:val="00E93096"/>
    <w:rsid w:val="00E93505"/>
    <w:rsid w:val="00E93E87"/>
    <w:rsid w:val="00E94272"/>
    <w:rsid w:val="00E94CE4"/>
    <w:rsid w:val="00E94DBE"/>
    <w:rsid w:val="00E951F2"/>
    <w:rsid w:val="00E95CDB"/>
    <w:rsid w:val="00E96653"/>
    <w:rsid w:val="00E975BD"/>
    <w:rsid w:val="00E97977"/>
    <w:rsid w:val="00EA04CC"/>
    <w:rsid w:val="00EA17F1"/>
    <w:rsid w:val="00EA1C2A"/>
    <w:rsid w:val="00EA1C56"/>
    <w:rsid w:val="00EA21F8"/>
    <w:rsid w:val="00EA27BD"/>
    <w:rsid w:val="00EA3E57"/>
    <w:rsid w:val="00EA5043"/>
    <w:rsid w:val="00EA60DB"/>
    <w:rsid w:val="00EA6C26"/>
    <w:rsid w:val="00EA7205"/>
    <w:rsid w:val="00EA7961"/>
    <w:rsid w:val="00EA7B3C"/>
    <w:rsid w:val="00EB055C"/>
    <w:rsid w:val="00EB0CE2"/>
    <w:rsid w:val="00EB1813"/>
    <w:rsid w:val="00EB1C04"/>
    <w:rsid w:val="00EB20A9"/>
    <w:rsid w:val="00EB2BB0"/>
    <w:rsid w:val="00EB444B"/>
    <w:rsid w:val="00EB4B9F"/>
    <w:rsid w:val="00EB6626"/>
    <w:rsid w:val="00EB67E9"/>
    <w:rsid w:val="00EB6B95"/>
    <w:rsid w:val="00EB6EB2"/>
    <w:rsid w:val="00EB7535"/>
    <w:rsid w:val="00EB7BD5"/>
    <w:rsid w:val="00EC0368"/>
    <w:rsid w:val="00EC0649"/>
    <w:rsid w:val="00EC0B81"/>
    <w:rsid w:val="00EC174C"/>
    <w:rsid w:val="00EC30CA"/>
    <w:rsid w:val="00EC32B5"/>
    <w:rsid w:val="00EC34A4"/>
    <w:rsid w:val="00EC3964"/>
    <w:rsid w:val="00EC42F8"/>
    <w:rsid w:val="00EC489A"/>
    <w:rsid w:val="00EC5368"/>
    <w:rsid w:val="00EC5B13"/>
    <w:rsid w:val="00EC621C"/>
    <w:rsid w:val="00EC659F"/>
    <w:rsid w:val="00EC7703"/>
    <w:rsid w:val="00ED012F"/>
    <w:rsid w:val="00ED01E8"/>
    <w:rsid w:val="00ED0E6F"/>
    <w:rsid w:val="00ED115E"/>
    <w:rsid w:val="00ED12A4"/>
    <w:rsid w:val="00ED1D84"/>
    <w:rsid w:val="00ED20E9"/>
    <w:rsid w:val="00ED244B"/>
    <w:rsid w:val="00ED2DA1"/>
    <w:rsid w:val="00ED345E"/>
    <w:rsid w:val="00ED35F7"/>
    <w:rsid w:val="00ED3FC9"/>
    <w:rsid w:val="00ED4E5E"/>
    <w:rsid w:val="00ED5E3F"/>
    <w:rsid w:val="00ED61F5"/>
    <w:rsid w:val="00ED6ABA"/>
    <w:rsid w:val="00ED6BFB"/>
    <w:rsid w:val="00ED6EE9"/>
    <w:rsid w:val="00ED6F51"/>
    <w:rsid w:val="00ED6F6C"/>
    <w:rsid w:val="00ED72AF"/>
    <w:rsid w:val="00ED7D25"/>
    <w:rsid w:val="00ED7EC3"/>
    <w:rsid w:val="00EE0BCF"/>
    <w:rsid w:val="00EE0E62"/>
    <w:rsid w:val="00EE126A"/>
    <w:rsid w:val="00EE1758"/>
    <w:rsid w:val="00EE185C"/>
    <w:rsid w:val="00EE226E"/>
    <w:rsid w:val="00EE2270"/>
    <w:rsid w:val="00EE2DCD"/>
    <w:rsid w:val="00EE374C"/>
    <w:rsid w:val="00EE4C01"/>
    <w:rsid w:val="00EE4E84"/>
    <w:rsid w:val="00EE4FFC"/>
    <w:rsid w:val="00EE5E9C"/>
    <w:rsid w:val="00EE6D1D"/>
    <w:rsid w:val="00EE6D8F"/>
    <w:rsid w:val="00EE7185"/>
    <w:rsid w:val="00EE79EA"/>
    <w:rsid w:val="00EE7E22"/>
    <w:rsid w:val="00EE7FF8"/>
    <w:rsid w:val="00EF01D4"/>
    <w:rsid w:val="00EF0B69"/>
    <w:rsid w:val="00EF0C84"/>
    <w:rsid w:val="00EF19E2"/>
    <w:rsid w:val="00EF1B11"/>
    <w:rsid w:val="00EF229B"/>
    <w:rsid w:val="00EF277F"/>
    <w:rsid w:val="00EF2D03"/>
    <w:rsid w:val="00EF35A5"/>
    <w:rsid w:val="00EF3888"/>
    <w:rsid w:val="00EF40E5"/>
    <w:rsid w:val="00EF43CC"/>
    <w:rsid w:val="00EF57F7"/>
    <w:rsid w:val="00EF5FF7"/>
    <w:rsid w:val="00EF64EC"/>
    <w:rsid w:val="00EF6F8C"/>
    <w:rsid w:val="00EF7245"/>
    <w:rsid w:val="00EF73D4"/>
    <w:rsid w:val="00EF7700"/>
    <w:rsid w:val="00EF7703"/>
    <w:rsid w:val="00EF7FE9"/>
    <w:rsid w:val="00F01899"/>
    <w:rsid w:val="00F01B39"/>
    <w:rsid w:val="00F024CE"/>
    <w:rsid w:val="00F029B2"/>
    <w:rsid w:val="00F03459"/>
    <w:rsid w:val="00F0374E"/>
    <w:rsid w:val="00F03AC7"/>
    <w:rsid w:val="00F03D94"/>
    <w:rsid w:val="00F04D47"/>
    <w:rsid w:val="00F04E6E"/>
    <w:rsid w:val="00F04FAE"/>
    <w:rsid w:val="00F05C5A"/>
    <w:rsid w:val="00F05C67"/>
    <w:rsid w:val="00F0602B"/>
    <w:rsid w:val="00F06F93"/>
    <w:rsid w:val="00F07246"/>
    <w:rsid w:val="00F072C8"/>
    <w:rsid w:val="00F11B21"/>
    <w:rsid w:val="00F12210"/>
    <w:rsid w:val="00F1242F"/>
    <w:rsid w:val="00F13036"/>
    <w:rsid w:val="00F1479A"/>
    <w:rsid w:val="00F15263"/>
    <w:rsid w:val="00F158BA"/>
    <w:rsid w:val="00F15BBF"/>
    <w:rsid w:val="00F15D2D"/>
    <w:rsid w:val="00F15D73"/>
    <w:rsid w:val="00F16455"/>
    <w:rsid w:val="00F16DEF"/>
    <w:rsid w:val="00F2131E"/>
    <w:rsid w:val="00F2299C"/>
    <w:rsid w:val="00F229F1"/>
    <w:rsid w:val="00F22ECF"/>
    <w:rsid w:val="00F22F2A"/>
    <w:rsid w:val="00F233F8"/>
    <w:rsid w:val="00F2390F"/>
    <w:rsid w:val="00F23940"/>
    <w:rsid w:val="00F23EE6"/>
    <w:rsid w:val="00F24BA9"/>
    <w:rsid w:val="00F24DAF"/>
    <w:rsid w:val="00F25D26"/>
    <w:rsid w:val="00F26274"/>
    <w:rsid w:val="00F26950"/>
    <w:rsid w:val="00F26B51"/>
    <w:rsid w:val="00F26F02"/>
    <w:rsid w:val="00F26F1B"/>
    <w:rsid w:val="00F27066"/>
    <w:rsid w:val="00F273F3"/>
    <w:rsid w:val="00F3094C"/>
    <w:rsid w:val="00F30FB3"/>
    <w:rsid w:val="00F3124A"/>
    <w:rsid w:val="00F31DF9"/>
    <w:rsid w:val="00F32AA9"/>
    <w:rsid w:val="00F32C19"/>
    <w:rsid w:val="00F32C79"/>
    <w:rsid w:val="00F32F0A"/>
    <w:rsid w:val="00F32F17"/>
    <w:rsid w:val="00F3397C"/>
    <w:rsid w:val="00F348C6"/>
    <w:rsid w:val="00F34B04"/>
    <w:rsid w:val="00F34D19"/>
    <w:rsid w:val="00F352D2"/>
    <w:rsid w:val="00F3569C"/>
    <w:rsid w:val="00F3626A"/>
    <w:rsid w:val="00F373F1"/>
    <w:rsid w:val="00F40063"/>
    <w:rsid w:val="00F40148"/>
    <w:rsid w:val="00F401A2"/>
    <w:rsid w:val="00F401D9"/>
    <w:rsid w:val="00F406D7"/>
    <w:rsid w:val="00F431AD"/>
    <w:rsid w:val="00F4397F"/>
    <w:rsid w:val="00F43CB5"/>
    <w:rsid w:val="00F43F36"/>
    <w:rsid w:val="00F4444B"/>
    <w:rsid w:val="00F44525"/>
    <w:rsid w:val="00F4469E"/>
    <w:rsid w:val="00F44D2E"/>
    <w:rsid w:val="00F4683F"/>
    <w:rsid w:val="00F47063"/>
    <w:rsid w:val="00F47333"/>
    <w:rsid w:val="00F47842"/>
    <w:rsid w:val="00F47B78"/>
    <w:rsid w:val="00F47B7F"/>
    <w:rsid w:val="00F5026C"/>
    <w:rsid w:val="00F50406"/>
    <w:rsid w:val="00F50F61"/>
    <w:rsid w:val="00F51EF4"/>
    <w:rsid w:val="00F529C3"/>
    <w:rsid w:val="00F52EE4"/>
    <w:rsid w:val="00F533FD"/>
    <w:rsid w:val="00F53B84"/>
    <w:rsid w:val="00F5470B"/>
    <w:rsid w:val="00F54A2C"/>
    <w:rsid w:val="00F54A3A"/>
    <w:rsid w:val="00F55217"/>
    <w:rsid w:val="00F57767"/>
    <w:rsid w:val="00F57CDE"/>
    <w:rsid w:val="00F57D11"/>
    <w:rsid w:val="00F57FBC"/>
    <w:rsid w:val="00F60214"/>
    <w:rsid w:val="00F609B9"/>
    <w:rsid w:val="00F60BE3"/>
    <w:rsid w:val="00F610D2"/>
    <w:rsid w:val="00F61748"/>
    <w:rsid w:val="00F61B0E"/>
    <w:rsid w:val="00F61BAC"/>
    <w:rsid w:val="00F62765"/>
    <w:rsid w:val="00F651E1"/>
    <w:rsid w:val="00F65CDB"/>
    <w:rsid w:val="00F665DE"/>
    <w:rsid w:val="00F66BFD"/>
    <w:rsid w:val="00F66D8F"/>
    <w:rsid w:val="00F70864"/>
    <w:rsid w:val="00F712D9"/>
    <w:rsid w:val="00F71806"/>
    <w:rsid w:val="00F71A5C"/>
    <w:rsid w:val="00F71A74"/>
    <w:rsid w:val="00F71C74"/>
    <w:rsid w:val="00F7222B"/>
    <w:rsid w:val="00F72C33"/>
    <w:rsid w:val="00F73D8B"/>
    <w:rsid w:val="00F74423"/>
    <w:rsid w:val="00F745BE"/>
    <w:rsid w:val="00F75348"/>
    <w:rsid w:val="00F75454"/>
    <w:rsid w:val="00F7667A"/>
    <w:rsid w:val="00F76F0A"/>
    <w:rsid w:val="00F76F7F"/>
    <w:rsid w:val="00F7755A"/>
    <w:rsid w:val="00F77CC4"/>
    <w:rsid w:val="00F80BDE"/>
    <w:rsid w:val="00F80CB8"/>
    <w:rsid w:val="00F81752"/>
    <w:rsid w:val="00F8197C"/>
    <w:rsid w:val="00F82406"/>
    <w:rsid w:val="00F8279D"/>
    <w:rsid w:val="00F8336D"/>
    <w:rsid w:val="00F83E83"/>
    <w:rsid w:val="00F83F42"/>
    <w:rsid w:val="00F849D6"/>
    <w:rsid w:val="00F859AE"/>
    <w:rsid w:val="00F85EA6"/>
    <w:rsid w:val="00F87A60"/>
    <w:rsid w:val="00F87B9B"/>
    <w:rsid w:val="00F87E31"/>
    <w:rsid w:val="00F90599"/>
    <w:rsid w:val="00F90AF6"/>
    <w:rsid w:val="00F9258E"/>
    <w:rsid w:val="00F92979"/>
    <w:rsid w:val="00F93111"/>
    <w:rsid w:val="00F9401A"/>
    <w:rsid w:val="00F940C7"/>
    <w:rsid w:val="00F94673"/>
    <w:rsid w:val="00F94E67"/>
    <w:rsid w:val="00F96569"/>
    <w:rsid w:val="00F969B2"/>
    <w:rsid w:val="00F96C20"/>
    <w:rsid w:val="00F96F7B"/>
    <w:rsid w:val="00F97828"/>
    <w:rsid w:val="00FA07A7"/>
    <w:rsid w:val="00FA082B"/>
    <w:rsid w:val="00FA09E2"/>
    <w:rsid w:val="00FA153F"/>
    <w:rsid w:val="00FA18C0"/>
    <w:rsid w:val="00FA1CC9"/>
    <w:rsid w:val="00FA2181"/>
    <w:rsid w:val="00FA2253"/>
    <w:rsid w:val="00FA2F06"/>
    <w:rsid w:val="00FA325B"/>
    <w:rsid w:val="00FA32BE"/>
    <w:rsid w:val="00FA3F73"/>
    <w:rsid w:val="00FA4497"/>
    <w:rsid w:val="00FA4996"/>
    <w:rsid w:val="00FA5208"/>
    <w:rsid w:val="00FA5F05"/>
    <w:rsid w:val="00FA62C0"/>
    <w:rsid w:val="00FA67B1"/>
    <w:rsid w:val="00FA6AC1"/>
    <w:rsid w:val="00FA7DFF"/>
    <w:rsid w:val="00FA7F1C"/>
    <w:rsid w:val="00FA7F9C"/>
    <w:rsid w:val="00FB13FA"/>
    <w:rsid w:val="00FB1779"/>
    <w:rsid w:val="00FB18FE"/>
    <w:rsid w:val="00FB1965"/>
    <w:rsid w:val="00FB1A01"/>
    <w:rsid w:val="00FB1AB0"/>
    <w:rsid w:val="00FB1EA9"/>
    <w:rsid w:val="00FB2989"/>
    <w:rsid w:val="00FB351A"/>
    <w:rsid w:val="00FB39C3"/>
    <w:rsid w:val="00FB3D69"/>
    <w:rsid w:val="00FB4CA0"/>
    <w:rsid w:val="00FB4CE8"/>
    <w:rsid w:val="00FB5121"/>
    <w:rsid w:val="00FB591A"/>
    <w:rsid w:val="00FB64F8"/>
    <w:rsid w:val="00FB662B"/>
    <w:rsid w:val="00FB684B"/>
    <w:rsid w:val="00FB69AC"/>
    <w:rsid w:val="00FB6FD6"/>
    <w:rsid w:val="00FB7369"/>
    <w:rsid w:val="00FC15B3"/>
    <w:rsid w:val="00FC1BF5"/>
    <w:rsid w:val="00FC2078"/>
    <w:rsid w:val="00FC3185"/>
    <w:rsid w:val="00FC34A1"/>
    <w:rsid w:val="00FC395A"/>
    <w:rsid w:val="00FC3A95"/>
    <w:rsid w:val="00FC3FF9"/>
    <w:rsid w:val="00FC4173"/>
    <w:rsid w:val="00FC4E68"/>
    <w:rsid w:val="00FC56CD"/>
    <w:rsid w:val="00FC5ABE"/>
    <w:rsid w:val="00FC5E24"/>
    <w:rsid w:val="00FC687F"/>
    <w:rsid w:val="00FC6C8F"/>
    <w:rsid w:val="00FC7097"/>
    <w:rsid w:val="00FC71E9"/>
    <w:rsid w:val="00FC74AB"/>
    <w:rsid w:val="00FD0FBA"/>
    <w:rsid w:val="00FD2C1C"/>
    <w:rsid w:val="00FD2DBE"/>
    <w:rsid w:val="00FD310A"/>
    <w:rsid w:val="00FD3654"/>
    <w:rsid w:val="00FD67A4"/>
    <w:rsid w:val="00FD6F41"/>
    <w:rsid w:val="00FE162F"/>
    <w:rsid w:val="00FE1A27"/>
    <w:rsid w:val="00FE1B2C"/>
    <w:rsid w:val="00FE3CAC"/>
    <w:rsid w:val="00FE3D71"/>
    <w:rsid w:val="00FE4454"/>
    <w:rsid w:val="00FE4B09"/>
    <w:rsid w:val="00FE4B1F"/>
    <w:rsid w:val="00FE4BCF"/>
    <w:rsid w:val="00FE508B"/>
    <w:rsid w:val="00FE596B"/>
    <w:rsid w:val="00FE5C47"/>
    <w:rsid w:val="00FE5C57"/>
    <w:rsid w:val="00FE6498"/>
    <w:rsid w:val="00FE656F"/>
    <w:rsid w:val="00FE6BBF"/>
    <w:rsid w:val="00FE6DF9"/>
    <w:rsid w:val="00FE6E52"/>
    <w:rsid w:val="00FE7532"/>
    <w:rsid w:val="00FF0608"/>
    <w:rsid w:val="00FF06CD"/>
    <w:rsid w:val="00FF1006"/>
    <w:rsid w:val="00FF2817"/>
    <w:rsid w:val="00FF2980"/>
    <w:rsid w:val="00FF2A96"/>
    <w:rsid w:val="00FF2CA4"/>
    <w:rsid w:val="00FF3482"/>
    <w:rsid w:val="00FF3959"/>
    <w:rsid w:val="00FF3AA6"/>
    <w:rsid w:val="00FF46C0"/>
    <w:rsid w:val="00FF4E82"/>
    <w:rsid w:val="00FF5445"/>
    <w:rsid w:val="00FF5554"/>
    <w:rsid w:val="00FF55E9"/>
    <w:rsid w:val="00FF5D11"/>
    <w:rsid w:val="00FF62D7"/>
    <w:rsid w:val="00FF6A02"/>
    <w:rsid w:val="00FF6B64"/>
    <w:rsid w:val="00FF72C8"/>
    <w:rsid w:val="00FF7D69"/>
    <w:rsid w:val="00FF7DA5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698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locked="1"/>
    <w:lsdException w:name="annotation text" w:locked="1"/>
    <w:lsdException w:name="header" w:locked="1"/>
    <w:lsdException w:name="footer" w:locked="1"/>
    <w:lsdException w:name="index heading" w:locked="1" w:uiPriority="0"/>
    <w:lsdException w:name="caption" w:locked="1" w:uiPriority="35" w:qFormat="1"/>
    <w:lsdException w:name="page number" w:locked="1" w:uiPriority="0"/>
    <w:lsdException w:name="endnote reference" w:locked="1"/>
    <w:lsdException w:name="endnote text" w:locked="1"/>
    <w:lsdException w:name="List" w:locked="1" w:uiPriority="0"/>
    <w:lsdException w:name="List Bullet" w:locked="1"/>
    <w:lsdException w:name="Title" w:locked="1" w:semiHidden="0" w:uiPriority="10" w:unhideWhenUsed="0" w:qFormat="1"/>
    <w:lsdException w:name="Default Paragraph Font" w:locked="1" w:uiPriority="0"/>
    <w:lsdException w:name="Body Text" w:locked="1" w:qFormat="1"/>
    <w:lsdException w:name="Body Text Indent" w:locked="1" w:uiPriority="0"/>
    <w:lsdException w:name="Subtitle" w:locked="1" w:semiHidden="0" w:uiPriority="0" w:unhideWhenUsed="0" w:qFormat="1"/>
    <w:lsdException w:name="Body Text 2" w:locked="1"/>
    <w:lsdException w:name="Body Text 3" w:locked="1" w:uiPriority="0"/>
    <w:lsdException w:name="Body Text Indent 2" w:locked="1"/>
    <w:lsdException w:name="Body Text Indent 3" w:locked="1"/>
    <w:lsdException w:name="FollowedHyperlink" w:locked="1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Normal (Web)" w:locked="1"/>
    <w:lsdException w:name="HTML Preformatted" w:locked="1" w:uiPriority="0"/>
    <w:lsdException w:name="annotation subject" w:locked="1"/>
    <w:lsdException w:name="Balloon Tex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69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1E77"/>
    <w:pPr>
      <w:suppressAutoHyphens/>
      <w:spacing w:line="276" w:lineRule="auto"/>
      <w:jc w:val="both"/>
    </w:pPr>
    <w:rPr>
      <w:rFonts w:ascii="Arial" w:eastAsia="Times New Roman" w:hAnsi="Arial" w:cs="Arial"/>
      <w:kern w:val="28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1D93"/>
    <w:pPr>
      <w:keepNext/>
      <w:spacing w:before="120" w:after="120"/>
      <w:outlineLvl w:val="0"/>
    </w:pPr>
    <w:rPr>
      <w:b/>
      <w:bCs/>
      <w:color w:val="548DD4" w:themeColor="text2" w:themeTint="99"/>
      <w:sz w:val="24"/>
      <w:szCs w:val="32"/>
    </w:rPr>
  </w:style>
  <w:style w:type="paragraph" w:styleId="Titolo2">
    <w:name w:val="heading 2"/>
    <w:aliases w:val="Section"/>
    <w:basedOn w:val="Normale"/>
    <w:next w:val="Normale"/>
    <w:link w:val="Titolo2Carattere"/>
    <w:uiPriority w:val="9"/>
    <w:qFormat/>
    <w:rsid w:val="00AE6504"/>
    <w:pPr>
      <w:keepNext/>
      <w:keepLines/>
      <w:spacing w:before="200"/>
      <w:outlineLvl w:val="1"/>
    </w:pPr>
    <w:rPr>
      <w:rFonts w:eastAsia="MS Gothic"/>
      <w:bCs/>
      <w:color w:val="4F81BD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22769"/>
    <w:pPr>
      <w:keepNext/>
      <w:keepLines/>
      <w:spacing w:before="200"/>
      <w:outlineLvl w:val="2"/>
    </w:pPr>
    <w:rPr>
      <w:rFonts w:eastAsia="MS Gothic"/>
      <w:bCs/>
      <w:color w:val="4F81BD"/>
      <w:sz w:val="22"/>
      <w:szCs w:val="22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C39CD"/>
    <w:pPr>
      <w:keepNext/>
      <w:keepLines/>
      <w:spacing w:before="40"/>
      <w:outlineLvl w:val="3"/>
    </w:pPr>
    <w:rPr>
      <w:rFonts w:eastAsia="MS Gothic"/>
      <w:b/>
      <w:i/>
      <w:iCs/>
      <w:color w:val="365F91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E1755"/>
    <w:pPr>
      <w:keepNext/>
      <w:suppressAutoHyphens w:val="0"/>
      <w:spacing w:line="80" w:lineRule="atLeast"/>
      <w:jc w:val="center"/>
      <w:outlineLvl w:val="4"/>
    </w:pPr>
    <w:rPr>
      <w:rFonts w:ascii="Calibri" w:hAnsi="Calibri" w:cs="Times New Roman"/>
      <w:b/>
      <w:bCs/>
      <w:i/>
      <w:iCs/>
      <w:kern w:val="0"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25D57"/>
    <w:pPr>
      <w:keepNext/>
      <w:suppressAutoHyphens w:val="0"/>
      <w:spacing w:line="240" w:lineRule="auto"/>
      <w:outlineLvl w:val="5"/>
    </w:pPr>
    <w:rPr>
      <w:rFonts w:ascii="Times New Roman" w:hAnsi="Times New Roman" w:cs="Times New Roman"/>
      <w:b/>
      <w:kern w:val="0"/>
      <w:sz w:val="28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25D57"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uppressAutoHyphens w:val="0"/>
      <w:spacing w:line="240" w:lineRule="auto"/>
      <w:outlineLvl w:val="6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25D57"/>
    <w:pPr>
      <w:keepNext/>
      <w:suppressAutoHyphens w:val="0"/>
      <w:spacing w:line="240" w:lineRule="auto"/>
      <w:jc w:val="left"/>
      <w:outlineLvl w:val="7"/>
    </w:pPr>
    <w:rPr>
      <w:rFonts w:ascii="Times New Roman" w:hAnsi="Times New Roman" w:cs="Times New Roman"/>
      <w:b/>
      <w:kern w:val="0"/>
      <w:sz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25DFD"/>
    <w:pPr>
      <w:keepNext/>
      <w:keepLines/>
      <w:spacing w:before="200"/>
      <w:outlineLvl w:val="8"/>
    </w:pPr>
    <w:rPr>
      <w:rFonts w:ascii="Cambria" w:eastAsia="MS Gothic" w:hAnsi="Cambria" w:cs="Times New Roman"/>
      <w:i/>
      <w:iCs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081D93"/>
    <w:rPr>
      <w:rFonts w:ascii="Arial" w:eastAsia="Times New Roman" w:hAnsi="Arial" w:cs="Arial"/>
      <w:b/>
      <w:bCs/>
      <w:color w:val="548DD4" w:themeColor="text2" w:themeTint="99"/>
      <w:kern w:val="28"/>
      <w:sz w:val="24"/>
      <w:szCs w:val="32"/>
      <w:lang w:eastAsia="ar-SA"/>
    </w:rPr>
  </w:style>
  <w:style w:type="character" w:customStyle="1" w:styleId="Titolo2Carattere">
    <w:name w:val="Titolo 2 Carattere"/>
    <w:aliases w:val="Section Carattere"/>
    <w:basedOn w:val="Carpredefinitoparagrafo"/>
    <w:link w:val="Titolo2"/>
    <w:uiPriority w:val="9"/>
    <w:locked/>
    <w:rsid w:val="00AE6504"/>
    <w:rPr>
      <w:rFonts w:ascii="Arial" w:eastAsia="MS Gothic" w:hAnsi="Arial" w:cs="Arial"/>
      <w:bCs/>
      <w:color w:val="4F81BD"/>
      <w:kern w:val="28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C22769"/>
    <w:rPr>
      <w:rFonts w:ascii="Arial" w:eastAsia="MS Gothic" w:hAnsi="Arial" w:cs="Arial"/>
      <w:bCs/>
      <w:color w:val="4F81BD"/>
      <w:kern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3C39CD"/>
    <w:rPr>
      <w:rFonts w:ascii="Arial" w:eastAsia="MS Gothic" w:hAnsi="Arial" w:cs="Arial"/>
      <w:b/>
      <w:i/>
      <w:iCs/>
      <w:color w:val="365F91"/>
      <w:kern w:val="28"/>
      <w:sz w:val="20"/>
      <w:szCs w:val="20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3E175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625DFD"/>
    <w:rPr>
      <w:rFonts w:ascii="Cambria" w:eastAsia="MS Gothic" w:hAnsi="Cambria" w:cs="Times New Roman"/>
      <w:i/>
      <w:iCs/>
      <w:color w:val="404040"/>
      <w:kern w:val="28"/>
      <w:sz w:val="20"/>
      <w:szCs w:val="20"/>
      <w:lang w:eastAsia="ar-SA" w:bidi="ar-SA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HeaderChar">
    <w:name w:val="Header Char"/>
    <w:aliases w:val="hd Char,intestazione Char,h Char,Header/Footer Char,header odd Char,Hyphen Char,L1 Header Char,Even Char,Even1 Char,hd1 Char,Even2 Char,hd2 Char,Even3 Char,hd3 Char,Even11 Char,hd11 Char,Even21 Char,hd21 Char,Even4 Char,hd4 Char,Even12 Char"/>
    <w:basedOn w:val="Carpredefinitoparagrafo"/>
    <w:uiPriority w:val="99"/>
    <w:semiHidden/>
    <w:rsid w:val="00EB7D5F"/>
    <w:rPr>
      <w:rFonts w:ascii="Arial" w:eastAsia="Times New Roman" w:hAnsi="Arial" w:cs="Arial"/>
      <w:kern w:val="28"/>
      <w:sz w:val="20"/>
      <w:szCs w:val="20"/>
      <w:lang w:eastAsia="ar-SA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basedOn w:val="Carpredefinitoparagrafo"/>
    <w:link w:val="Intestazione"/>
    <w:uiPriority w:val="99"/>
    <w:locked/>
    <w:rsid w:val="0094329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4329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943298"/>
    <w:pPr>
      <w:suppressAutoHyphens w:val="0"/>
      <w:spacing w:line="240" w:lineRule="auto"/>
      <w:jc w:val="left"/>
    </w:pPr>
    <w:rPr>
      <w:rFonts w:ascii="Tahoma" w:eastAsia="Calibri" w:hAnsi="Tahoma" w:cs="Tahoma"/>
      <w:kern w:val="0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3298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9432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943298"/>
    <w:rPr>
      <w:rFonts w:cs="Times New Roman"/>
      <w:color w:val="0000FF"/>
      <w:u w:val="single"/>
    </w:rPr>
  </w:style>
  <w:style w:type="character" w:customStyle="1" w:styleId="Caratteredellanota">
    <w:name w:val="Carattere della nota"/>
    <w:uiPriority w:val="99"/>
    <w:rsid w:val="00625DFD"/>
    <w:rPr>
      <w:vertAlign w:val="superscript"/>
    </w:rPr>
  </w:style>
  <w:style w:type="character" w:styleId="Rimandonotaapidipagina">
    <w:name w:val="footnote reference"/>
    <w:basedOn w:val="Carpredefinitoparagrafo"/>
    <w:uiPriority w:val="99"/>
    <w:rsid w:val="00625DFD"/>
    <w:rPr>
      <w:rFonts w:cs="Times New Roman"/>
      <w:vertAlign w:val="superscript"/>
    </w:rPr>
  </w:style>
  <w:style w:type="paragraph" w:styleId="Corpotesto">
    <w:name w:val="Body Text"/>
    <w:aliases w:val="tab"/>
    <w:basedOn w:val="Normale"/>
    <w:link w:val="CorpotestoCarattere"/>
    <w:uiPriority w:val="99"/>
    <w:qFormat/>
    <w:rsid w:val="00625DFD"/>
    <w:pPr>
      <w:autoSpaceDE w:val="0"/>
      <w:spacing w:before="120" w:line="240" w:lineRule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testoCarattere">
    <w:name w:val="Corpo testo Carattere"/>
    <w:aliases w:val="tab Carattere"/>
    <w:basedOn w:val="Carpredefinitoparagrafo"/>
    <w:link w:val="Corpotesto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625DFD"/>
    <w:pPr>
      <w:spacing w:line="240" w:lineRule="auto"/>
      <w:jc w:val="left"/>
    </w:pPr>
    <w:rPr>
      <w:rFonts w:ascii="Times New Roman" w:hAnsi="Times New Roman" w:cs="Times New Roman"/>
      <w:kern w:val="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625DF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che3">
    <w:name w:val="sche_3"/>
    <w:uiPriority w:val="99"/>
    <w:rsid w:val="00625DFD"/>
    <w:pPr>
      <w:widowControl w:val="0"/>
      <w:suppressAutoHyphens/>
      <w:overflowPunct w:val="0"/>
      <w:autoSpaceDE w:val="0"/>
      <w:spacing w:line="360" w:lineRule="atLeast"/>
      <w:jc w:val="both"/>
      <w:textAlignment w:val="baseline"/>
    </w:pPr>
    <w:rPr>
      <w:rFonts w:ascii="Times New Roman" w:hAnsi="Times New Roman"/>
      <w:sz w:val="20"/>
      <w:szCs w:val="20"/>
      <w:lang w:val="en-US" w:eastAsia="ar-SA"/>
    </w:rPr>
  </w:style>
  <w:style w:type="paragraph" w:customStyle="1" w:styleId="StileGiustificato">
    <w:name w:val="Stile Giustificato"/>
    <w:basedOn w:val="Normale"/>
    <w:uiPriority w:val="99"/>
    <w:rsid w:val="00625DFD"/>
    <w:pPr>
      <w:spacing w:before="120" w:line="360" w:lineRule="auto"/>
    </w:pPr>
    <w:rPr>
      <w:kern w:val="0"/>
    </w:rPr>
  </w:style>
  <w:style w:type="paragraph" w:customStyle="1" w:styleId="Corpodeltesto21">
    <w:name w:val="Corpo del testo 21"/>
    <w:basedOn w:val="Normale"/>
    <w:uiPriority w:val="99"/>
    <w:rsid w:val="00625DFD"/>
    <w:pPr>
      <w:spacing w:line="240" w:lineRule="auto"/>
      <w:jc w:val="left"/>
    </w:pPr>
    <w:rPr>
      <w:kern w:val="0"/>
      <w:sz w:val="22"/>
    </w:rPr>
  </w:style>
  <w:style w:type="paragraph" w:customStyle="1" w:styleId="Corpodeltesto31">
    <w:name w:val="Corpo del testo 31"/>
    <w:basedOn w:val="Normale"/>
    <w:uiPriority w:val="99"/>
    <w:rsid w:val="00625DFD"/>
    <w:pPr>
      <w:spacing w:before="120" w:line="360" w:lineRule="auto"/>
    </w:pPr>
    <w:rPr>
      <w:kern w:val="0"/>
      <w:sz w:val="22"/>
    </w:rPr>
  </w:style>
  <w:style w:type="paragraph" w:styleId="Corpodeltesto2">
    <w:name w:val="Body Text 2"/>
    <w:basedOn w:val="Normale"/>
    <w:link w:val="Corpodeltesto2Carattere"/>
    <w:uiPriority w:val="99"/>
    <w:rsid w:val="00625DFD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eWeb">
    <w:name w:val="Normal (Web)"/>
    <w:basedOn w:val="Normale"/>
    <w:uiPriority w:val="99"/>
    <w:rsid w:val="00625DFD"/>
    <w:pPr>
      <w:suppressAutoHyphens w:val="0"/>
      <w:spacing w:before="100" w:beforeAutospacing="1" w:after="100" w:afterAutospacing="1" w:line="240" w:lineRule="auto"/>
      <w:jc w:val="left"/>
    </w:pPr>
    <w:rPr>
      <w:rFonts w:ascii="Arial Unicode MS" w:hAnsi="Arial Unicode MS" w:cs="Times New Roman"/>
      <w:kern w:val="0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5DFD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625DFD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Testo">
    <w:name w:val="Testo"/>
    <w:basedOn w:val="Normale"/>
    <w:link w:val="TestoCarattere"/>
    <w:uiPriority w:val="99"/>
    <w:qFormat/>
    <w:rsid w:val="00625DFD"/>
    <w:rPr>
      <w:rFonts w:cs="Times New Roman"/>
      <w:lang w:eastAsia="it-IT"/>
    </w:rPr>
  </w:style>
  <w:style w:type="character" w:customStyle="1" w:styleId="TestoCarattere">
    <w:name w:val="Testo Carattere"/>
    <w:link w:val="Testo"/>
    <w:uiPriority w:val="99"/>
    <w:locked/>
    <w:rsid w:val="00625DFD"/>
    <w:rPr>
      <w:rFonts w:ascii="Arial" w:hAnsi="Arial"/>
      <w:kern w:val="28"/>
      <w:sz w:val="20"/>
      <w:lang w:eastAsia="it-IT"/>
    </w:rPr>
  </w:style>
  <w:style w:type="paragraph" w:styleId="Titolosommario">
    <w:name w:val="TOC Heading"/>
    <w:basedOn w:val="Titolo1"/>
    <w:next w:val="Normale"/>
    <w:uiPriority w:val="39"/>
    <w:qFormat/>
    <w:rsid w:val="00625DFD"/>
    <w:pPr>
      <w:keepLines/>
      <w:suppressAutoHyphens w:val="0"/>
      <w:spacing w:before="480" w:after="0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it-IT"/>
      <w14:textFill>
        <w14:solidFill>
          <w14:srgbClr w14:val="365F91">
            <w14:lumMod w14:val="60000"/>
            <w14:lumOff w14:val="40000"/>
          </w14:srgbClr>
        </w14:solidFill>
      </w14:textFill>
    </w:rPr>
  </w:style>
  <w:style w:type="paragraph" w:styleId="Sommario1">
    <w:name w:val="toc 1"/>
    <w:basedOn w:val="Normale"/>
    <w:next w:val="Normale"/>
    <w:autoRedefine/>
    <w:uiPriority w:val="39"/>
    <w:rsid w:val="00E8389A"/>
    <w:pPr>
      <w:tabs>
        <w:tab w:val="left" w:pos="400"/>
        <w:tab w:val="right" w:leader="dot" w:pos="9628"/>
      </w:tabs>
      <w:spacing w:before="120"/>
      <w:jc w:val="left"/>
    </w:pPr>
    <w:rPr>
      <w:rFonts w:ascii="Calibri" w:hAnsi="Calibri"/>
      <w:b/>
      <w:caps/>
      <w:sz w:val="22"/>
      <w:szCs w:val="22"/>
    </w:rPr>
  </w:style>
  <w:style w:type="paragraph" w:customStyle="1" w:styleId="TITOLO0">
    <w:name w:val="TITOLO"/>
    <w:basedOn w:val="Normale"/>
    <w:link w:val="TITOLOCarattere0"/>
    <w:uiPriority w:val="99"/>
    <w:rsid w:val="00893DEF"/>
    <w:pPr>
      <w:suppressAutoHyphens w:val="0"/>
      <w:spacing w:line="480" w:lineRule="auto"/>
      <w:contextualSpacing/>
      <w:jc w:val="center"/>
    </w:pPr>
    <w:rPr>
      <w:rFonts w:eastAsia="Calibri" w:cs="Times New Roman"/>
      <w:b/>
      <w:bCs/>
      <w:color w:val="FFFFFF"/>
      <w:sz w:val="44"/>
      <w:szCs w:val="48"/>
      <w:lang w:eastAsia="it-IT"/>
    </w:rPr>
  </w:style>
  <w:style w:type="paragraph" w:customStyle="1" w:styleId="SOTTOTITOLO">
    <w:name w:val="SOTTOTITOLO"/>
    <w:basedOn w:val="Normale"/>
    <w:link w:val="SOTTOTITOLOCarattere"/>
    <w:qFormat/>
    <w:rsid w:val="00893DEF"/>
    <w:pPr>
      <w:suppressAutoHyphens w:val="0"/>
      <w:jc w:val="center"/>
    </w:pPr>
    <w:rPr>
      <w:rFonts w:eastAsia="Calibri" w:cs="Times New Roman"/>
      <w:color w:val="FFFFFF"/>
      <w:sz w:val="36"/>
      <w:szCs w:val="36"/>
      <w:lang w:eastAsia="it-IT"/>
    </w:rPr>
  </w:style>
  <w:style w:type="character" w:customStyle="1" w:styleId="TITOLOCarattere0">
    <w:name w:val="TITOLO Carattere"/>
    <w:link w:val="TITOLO0"/>
    <w:uiPriority w:val="99"/>
    <w:locked/>
    <w:rsid w:val="00893DEF"/>
    <w:rPr>
      <w:rFonts w:ascii="Arial" w:eastAsia="Times New Roman" w:hAnsi="Arial"/>
      <w:b/>
      <w:color w:val="FFFFFF"/>
      <w:kern w:val="28"/>
      <w:sz w:val="48"/>
    </w:rPr>
  </w:style>
  <w:style w:type="character" w:customStyle="1" w:styleId="SOTTOTITOLOCarattere">
    <w:name w:val="SOTTOTITOLO Carattere"/>
    <w:link w:val="SOTTOTITOLO"/>
    <w:locked/>
    <w:rsid w:val="00893DEF"/>
    <w:rPr>
      <w:rFonts w:ascii="Arial" w:eastAsia="Times New Roman" w:hAnsi="Arial"/>
      <w:color w:val="FFFFFF"/>
      <w:kern w:val="28"/>
      <w:sz w:val="36"/>
      <w:lang w:eastAsia="it-IT"/>
    </w:rPr>
  </w:style>
  <w:style w:type="paragraph" w:customStyle="1" w:styleId="Default">
    <w:name w:val="Default"/>
    <w:rsid w:val="00EA6C2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7481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rsid w:val="009F08A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9F08A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9F08A3"/>
    <w:rPr>
      <w:rFonts w:ascii="Arial" w:hAnsi="Arial" w:cs="Arial"/>
      <w:kern w:val="28"/>
      <w:sz w:val="20"/>
      <w:szCs w:val="20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F08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F08A3"/>
    <w:rPr>
      <w:rFonts w:ascii="Arial" w:hAnsi="Arial" w:cs="Arial"/>
      <w:b/>
      <w:bCs/>
      <w:kern w:val="28"/>
      <w:sz w:val="20"/>
      <w:szCs w:val="20"/>
      <w:lang w:eastAsia="ar-SA" w:bidi="ar-SA"/>
    </w:rPr>
  </w:style>
  <w:style w:type="paragraph" w:styleId="Sommario3">
    <w:name w:val="toc 3"/>
    <w:basedOn w:val="Normale"/>
    <w:next w:val="Normale"/>
    <w:autoRedefine/>
    <w:uiPriority w:val="39"/>
    <w:rsid w:val="004443BD"/>
    <w:pPr>
      <w:ind w:left="400"/>
      <w:jc w:val="left"/>
    </w:pPr>
    <w:rPr>
      <w:rFonts w:ascii="Calibri" w:hAnsi="Calibri"/>
      <w:i/>
      <w:sz w:val="22"/>
      <w:szCs w:val="22"/>
    </w:rPr>
  </w:style>
  <w:style w:type="table" w:styleId="Grigliamedia3-Colore1">
    <w:name w:val="Medium Grid 3 Accent 1"/>
    <w:basedOn w:val="Tabellanormale"/>
    <w:uiPriority w:val="99"/>
    <w:rsid w:val="0084264C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tabella">
    <w:name w:val="Table Grid"/>
    <w:basedOn w:val="Tabellanormale"/>
    <w:uiPriority w:val="99"/>
    <w:rsid w:val="00CF53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">
    <w:name w:val="Tabella griglia 4 - colore 11"/>
    <w:uiPriority w:val="99"/>
    <w:rsid w:val="003754B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customStyle="1" w:styleId="Grigliachiara-Colore31">
    <w:name w:val="Griglia chiara - Colore 31"/>
    <w:basedOn w:val="Normale"/>
    <w:uiPriority w:val="34"/>
    <w:qFormat/>
    <w:rsid w:val="00766F27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rsid w:val="00F8279D"/>
    <w:pPr>
      <w:ind w:left="200"/>
      <w:jc w:val="left"/>
    </w:pPr>
    <w:rPr>
      <w:rFonts w:ascii="Calibri" w:hAnsi="Calibri"/>
      <w:smallCaps/>
      <w:sz w:val="22"/>
      <w:szCs w:val="22"/>
    </w:rPr>
  </w:style>
  <w:style w:type="character" w:styleId="Enfasidelicata">
    <w:name w:val="Subtle Emphasis"/>
    <w:basedOn w:val="Carpredefinitoparagrafo"/>
    <w:uiPriority w:val="99"/>
    <w:qFormat/>
    <w:rsid w:val="003315BE"/>
    <w:rPr>
      <w:rFonts w:cs="Times New Roman"/>
      <w:i/>
      <w:iCs/>
      <w:color w:val="404040"/>
    </w:rPr>
  </w:style>
  <w:style w:type="paragraph" w:styleId="Mappadocumento">
    <w:name w:val="Document Map"/>
    <w:basedOn w:val="Normale"/>
    <w:link w:val="MappadocumentoCarattere"/>
    <w:uiPriority w:val="99"/>
    <w:semiHidden/>
    <w:rsid w:val="00600C37"/>
    <w:pPr>
      <w:spacing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semiHidden/>
    <w:locked/>
    <w:rsid w:val="00600C37"/>
    <w:rPr>
      <w:rFonts w:ascii="Lucida Grande" w:hAnsi="Lucida Grande" w:cs="Lucida Grande"/>
      <w:kern w:val="28"/>
      <w:sz w:val="24"/>
      <w:szCs w:val="24"/>
      <w:lang w:eastAsia="ar-SA" w:bidi="ar-SA"/>
    </w:rPr>
  </w:style>
  <w:style w:type="paragraph" w:styleId="Sommario4">
    <w:name w:val="toc 4"/>
    <w:basedOn w:val="Normale"/>
    <w:next w:val="Normale"/>
    <w:autoRedefine/>
    <w:uiPriority w:val="39"/>
    <w:rsid w:val="00274192"/>
    <w:pPr>
      <w:ind w:left="600"/>
      <w:jc w:val="left"/>
    </w:pPr>
    <w:rPr>
      <w:rFonts w:ascii="Calibri" w:hAnsi="Calibri"/>
      <w:sz w:val="18"/>
      <w:szCs w:val="18"/>
    </w:rPr>
  </w:style>
  <w:style w:type="paragraph" w:customStyle="1" w:styleId="ArticoliAvviso">
    <w:name w:val="Articoli Avviso"/>
    <w:basedOn w:val="Normale"/>
    <w:autoRedefine/>
    <w:qFormat/>
    <w:rsid w:val="005A1746"/>
    <w:pPr>
      <w:numPr>
        <w:numId w:val="2"/>
      </w:numPr>
      <w:spacing w:line="360" w:lineRule="auto"/>
      <w:outlineLvl w:val="0"/>
    </w:pPr>
    <w:rPr>
      <w:kern w:val="0"/>
    </w:rPr>
  </w:style>
  <w:style w:type="paragraph" w:customStyle="1" w:styleId="TitoloParagrafoLineeGuida">
    <w:name w:val="Titolo Paragrafo Linee Guida"/>
    <w:basedOn w:val="Titolo1"/>
    <w:link w:val="TitoloParagrafoLineeGuidaCarattere"/>
    <w:autoRedefine/>
    <w:uiPriority w:val="99"/>
    <w:rsid w:val="00E041FE"/>
    <w:rPr>
      <w:color w:val="548DD4"/>
      <w:sz w:val="28"/>
      <w:lang w:eastAsia="it-IT"/>
      <w14:textFill>
        <w14:solidFill>
          <w14:srgbClr w14:val="548DD4">
            <w14:lumMod w14:val="60000"/>
            <w14:lumOff w14:val="40000"/>
          </w14:srgbClr>
        </w14:solidFill>
      </w14:textFill>
    </w:rPr>
  </w:style>
  <w:style w:type="character" w:customStyle="1" w:styleId="TitoloParagrafoLineeGuidaCarattere">
    <w:name w:val="Titolo Paragrafo Linee Guida Carattere"/>
    <w:basedOn w:val="Titolo1Carattere"/>
    <w:link w:val="TitoloParagrafoLineeGuida"/>
    <w:uiPriority w:val="99"/>
    <w:locked/>
    <w:rsid w:val="00E041FE"/>
    <w:rPr>
      <w:rFonts w:ascii="Arial" w:eastAsia="Times New Roman" w:hAnsi="Arial" w:cs="Arial"/>
      <w:b/>
      <w:bCs/>
      <w:color w:val="548DD4"/>
      <w:kern w:val="28"/>
      <w:sz w:val="28"/>
      <w:szCs w:val="32"/>
      <w:lang w:eastAsia="ar-SA" w:bidi="ar-SA"/>
    </w:rPr>
  </w:style>
  <w:style w:type="paragraph" w:styleId="Sommario5">
    <w:name w:val="toc 5"/>
    <w:basedOn w:val="Normale"/>
    <w:next w:val="Normale"/>
    <w:autoRedefine/>
    <w:uiPriority w:val="39"/>
    <w:rsid w:val="00274192"/>
    <w:pPr>
      <w:ind w:left="800"/>
      <w:jc w:val="left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274192"/>
    <w:pPr>
      <w:ind w:left="10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274192"/>
    <w:pPr>
      <w:ind w:left="120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274192"/>
    <w:pPr>
      <w:ind w:left="140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274192"/>
    <w:pPr>
      <w:ind w:left="1600"/>
      <w:jc w:val="left"/>
    </w:pPr>
    <w:rPr>
      <w:rFonts w:ascii="Calibri" w:hAnsi="Calibri"/>
      <w:sz w:val="18"/>
      <w:szCs w:val="18"/>
    </w:rPr>
  </w:style>
  <w:style w:type="paragraph" w:customStyle="1" w:styleId="a5TDElencopuntato">
    <w:name w:val="a5) T&amp;D Elenco puntato"/>
    <w:basedOn w:val="Normale"/>
    <w:uiPriority w:val="99"/>
    <w:rsid w:val="003E1755"/>
    <w:pPr>
      <w:suppressAutoHyphens w:val="0"/>
      <w:spacing w:line="360" w:lineRule="auto"/>
    </w:pPr>
    <w:rPr>
      <w:rFonts w:ascii="Verdana" w:hAnsi="Verdana" w:cs="Times New Roman"/>
      <w:kern w:val="0"/>
      <w:szCs w:val="24"/>
      <w:lang w:val="en-GB" w:eastAsia="en-GB"/>
    </w:rPr>
  </w:style>
  <w:style w:type="paragraph" w:styleId="Nessunaspaziatura">
    <w:name w:val="No Spacing"/>
    <w:link w:val="NessunaspaziaturaCarattere"/>
    <w:uiPriority w:val="1"/>
    <w:qFormat/>
    <w:rsid w:val="003E1755"/>
    <w:rPr>
      <w:rFonts w:eastAsia="MS Mincho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3E1755"/>
    <w:rPr>
      <w:rFonts w:eastAsia="MS Mincho" w:cs="Times New Roman"/>
      <w:sz w:val="22"/>
      <w:szCs w:val="22"/>
      <w:lang w:val="it-IT" w:eastAsia="it-IT" w:bidi="ar-SA"/>
    </w:rPr>
  </w:style>
  <w:style w:type="paragraph" w:customStyle="1" w:styleId="DGServp2">
    <w:name w:val="DG_Serv p2"/>
    <w:basedOn w:val="Normale"/>
    <w:rsid w:val="003E1755"/>
    <w:pPr>
      <w:spacing w:after="60" w:line="200" w:lineRule="exact"/>
      <w:jc w:val="left"/>
    </w:pPr>
    <w:rPr>
      <w:rFonts w:ascii="Futura Std Book" w:hAnsi="Futura Std Book" w:cs="Times New Roman"/>
      <w:kern w:val="0"/>
      <w:sz w:val="14"/>
      <w:szCs w:val="24"/>
    </w:rPr>
  </w:style>
  <w:style w:type="paragraph" w:customStyle="1" w:styleId="visto">
    <w:name w:val="visto"/>
    <w:basedOn w:val="Normale"/>
    <w:rsid w:val="003E1755"/>
    <w:pPr>
      <w:spacing w:after="240" w:line="360" w:lineRule="exact"/>
      <w:ind w:left="1701" w:hanging="1701"/>
    </w:pPr>
    <w:rPr>
      <w:rFonts w:cs="Times New Roman"/>
      <w:kern w:val="0"/>
    </w:rPr>
  </w:style>
  <w:style w:type="paragraph" w:customStyle="1" w:styleId="caricafirma">
    <w:name w:val="carica firma"/>
    <w:basedOn w:val="Normale"/>
    <w:rsid w:val="003E1755"/>
    <w:pPr>
      <w:spacing w:before="840" w:line="360" w:lineRule="exact"/>
      <w:ind w:left="5670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nomefirma">
    <w:name w:val="nome firma"/>
    <w:basedOn w:val="Normale"/>
    <w:rsid w:val="003E1755"/>
    <w:pPr>
      <w:spacing w:line="360" w:lineRule="exact"/>
      <w:ind w:left="5670"/>
      <w:jc w:val="center"/>
    </w:pPr>
    <w:rPr>
      <w:rFonts w:ascii="Futura Std Book" w:hAnsi="Futura Std Book" w:cs="Times New Roman"/>
      <w:kern w:val="0"/>
      <w:sz w:val="18"/>
    </w:rPr>
  </w:style>
  <w:style w:type="paragraph" w:customStyle="1" w:styleId="titolodeterminaz">
    <w:name w:val="titolo determinaz"/>
    <w:basedOn w:val="Normale"/>
    <w:rsid w:val="003E1755"/>
    <w:pPr>
      <w:spacing w:before="480" w:after="480" w:line="360" w:lineRule="exact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Rientrocorpodeltesto21">
    <w:name w:val="Rientro corpo del testo 21"/>
    <w:basedOn w:val="Normale"/>
    <w:rsid w:val="003E1755"/>
    <w:pPr>
      <w:spacing w:line="240" w:lineRule="auto"/>
      <w:ind w:left="705" w:hanging="705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Paragrafoelenco1">
    <w:name w:val="Paragrafo elenco1"/>
    <w:basedOn w:val="Normale"/>
    <w:uiPriority w:val="99"/>
    <w:qFormat/>
    <w:rsid w:val="003E1755"/>
    <w:pPr>
      <w:suppressAutoHyphens w:val="0"/>
      <w:spacing w:line="240" w:lineRule="auto"/>
      <w:ind w:left="720" w:hanging="284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riferimento">
    <w:name w:val="riferimento"/>
    <w:basedOn w:val="Carpredefinitoparagrafo"/>
    <w:rsid w:val="003E1755"/>
    <w:rPr>
      <w:rFonts w:cs="Times New Roman"/>
    </w:rPr>
  </w:style>
  <w:style w:type="paragraph" w:styleId="Rientronormale">
    <w:name w:val="Normal Indent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3E1755"/>
    <w:pPr>
      <w:suppressAutoHyphens w:val="0"/>
      <w:spacing w:line="720" w:lineRule="auto"/>
      <w:ind w:left="567"/>
    </w:pPr>
    <w:rPr>
      <w:kern w:val="0"/>
      <w:sz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3E1755"/>
    <w:rPr>
      <w:rFonts w:ascii="Arial" w:hAnsi="Arial" w:cs="Arial"/>
      <w:sz w:val="20"/>
      <w:szCs w:val="20"/>
      <w:lang w:eastAsia="it-IT"/>
    </w:rPr>
  </w:style>
  <w:style w:type="paragraph" w:customStyle="1" w:styleId="1">
    <w:name w:val="1"/>
    <w:basedOn w:val="Normale"/>
    <w:next w:val="Corpotesto"/>
    <w:link w:val="CorpodeltestoCarattere"/>
    <w:uiPriority w:val="99"/>
    <w:rsid w:val="003E1755"/>
    <w:pPr>
      <w:suppressAutoHyphens w:val="0"/>
      <w:spacing w:before="60" w:line="80" w:lineRule="atLeast"/>
      <w:jc w:val="center"/>
    </w:pPr>
    <w:rPr>
      <w:rFonts w:ascii="Times New Roman" w:hAnsi="Times New Roman" w:cs="Times New Roman"/>
      <w:kern w:val="0"/>
      <w:lang w:eastAsia="en-US"/>
    </w:rPr>
  </w:style>
  <w:style w:type="character" w:customStyle="1" w:styleId="CorpodeltestoCarattere">
    <w:name w:val="Corpo del testo Carattere"/>
    <w:basedOn w:val="Carpredefinitoparagrafo"/>
    <w:link w:val="1"/>
    <w:locked/>
    <w:rsid w:val="003E1755"/>
    <w:rPr>
      <w:rFonts w:ascii="Times New Roman" w:hAnsi="Times New Roman" w:cs="Times New Roman"/>
      <w:sz w:val="20"/>
      <w:szCs w:val="20"/>
    </w:rPr>
  </w:style>
  <w:style w:type="paragraph" w:customStyle="1" w:styleId="firmadx">
    <w:name w:val="firma dx"/>
    <w:basedOn w:val="niente"/>
    <w:next w:val="msigla"/>
    <w:uiPriority w:val="99"/>
    <w:rsid w:val="003E1755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3E1755"/>
    <w:pPr>
      <w:suppressAutoHyphens w:val="0"/>
      <w:spacing w:before="120" w:after="120"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msigla">
    <w:name w:val="msigla"/>
    <w:basedOn w:val="Normale"/>
    <w:uiPriority w:val="99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sigla">
    <w:name w:val="sigla"/>
    <w:basedOn w:val="Normale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Codicesigla">
    <w:name w:val="Codice sigla"/>
    <w:basedOn w:val="Normale"/>
    <w:next w:val="Normale"/>
    <w:uiPriority w:val="99"/>
    <w:rsid w:val="003E1755"/>
    <w:pPr>
      <w:suppressAutoHyphens w:val="0"/>
      <w:spacing w:before="40" w:after="720" w:line="240" w:lineRule="auto"/>
      <w:ind w:left="1871"/>
      <w:jc w:val="left"/>
    </w:pPr>
    <w:rPr>
      <w:rFonts w:ascii="Times New Roman" w:hAnsi="Times New Roman" w:cs="Times New Roman"/>
      <w:color w:val="FF00FF"/>
      <w:kern w:val="0"/>
      <w:sz w:val="18"/>
      <w:szCs w:val="18"/>
      <w:lang w:eastAsia="it-IT"/>
    </w:rPr>
  </w:style>
  <w:style w:type="paragraph" w:customStyle="1" w:styleId="Indirizzo">
    <w:name w:val="Indirizzo"/>
    <w:basedOn w:val="Normale"/>
    <w:next w:val="Rientronormale"/>
    <w:uiPriority w:val="99"/>
    <w:rsid w:val="003E1755"/>
    <w:pPr>
      <w:suppressAutoHyphens w:val="0"/>
      <w:spacing w:before="1200" w:after="1560" w:line="240" w:lineRule="auto"/>
      <w:ind w:left="5954" w:right="567"/>
      <w:jc w:val="left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decreto">
    <w:name w:val="decreto"/>
    <w:basedOn w:val="niente"/>
    <w:next w:val="Visto0"/>
    <w:uiPriority w:val="99"/>
    <w:rsid w:val="003E1755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3E1755"/>
    <w:pPr>
      <w:suppressAutoHyphens w:val="0"/>
      <w:spacing w:after="240" w:line="240" w:lineRule="auto"/>
      <w:ind w:left="1418" w:right="567" w:hanging="851"/>
    </w:pPr>
    <w:rPr>
      <w:rFonts w:ascii="Times New Roman" w:hAnsi="Times New Roman" w:cs="Times New Roman"/>
      <w:kern w:val="0"/>
      <w:lang w:eastAsia="it-IT"/>
    </w:rPr>
  </w:style>
  <w:style w:type="paragraph" w:customStyle="1" w:styleId="Xsigla">
    <w:name w:val="Xsigla"/>
    <w:basedOn w:val="Codicesigla"/>
    <w:uiPriority w:val="99"/>
    <w:rsid w:val="003E1755"/>
    <w:pPr>
      <w:spacing w:before="36" w:after="160"/>
    </w:pPr>
  </w:style>
  <w:style w:type="paragraph" w:customStyle="1" w:styleId="firma">
    <w:name w:val="firma"/>
    <w:basedOn w:val="Normale"/>
    <w:uiPriority w:val="99"/>
    <w:rsid w:val="003E1755"/>
    <w:pPr>
      <w:suppressAutoHyphens w:val="0"/>
      <w:spacing w:before="480" w:after="240" w:line="240" w:lineRule="auto"/>
      <w:ind w:left="4536" w:right="567"/>
      <w:jc w:val="center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XOggetto">
    <w:name w:val="XOggetto"/>
    <w:basedOn w:val="Normale"/>
    <w:next w:val="Indirizzo"/>
    <w:uiPriority w:val="99"/>
    <w:rsid w:val="003E1755"/>
    <w:pPr>
      <w:suppressAutoHyphens w:val="0"/>
      <w:spacing w:after="360" w:line="240" w:lineRule="auto"/>
      <w:ind w:left="284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COggetto">
    <w:name w:val="COggetto"/>
    <w:basedOn w:val="LOggetto"/>
    <w:next w:val="Indirizzo"/>
    <w:uiPriority w:val="99"/>
    <w:rsid w:val="003E1755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3E1755"/>
    <w:pPr>
      <w:suppressAutoHyphens w:val="0"/>
      <w:spacing w:before="240" w:after="360" w:line="240" w:lineRule="auto"/>
      <w:ind w:left="567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R3">
    <w:name w:val="R3"/>
    <w:basedOn w:val="Normale"/>
    <w:uiPriority w:val="99"/>
    <w:rsid w:val="003E1755"/>
    <w:pPr>
      <w:suppressAutoHyphens w:val="0"/>
      <w:spacing w:after="240" w:line="240" w:lineRule="auto"/>
      <w:ind w:left="1418" w:right="567" w:hanging="227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isposta">
    <w:name w:val="Risposta"/>
    <w:basedOn w:val="Xsigla"/>
    <w:next w:val="del"/>
    <w:uiPriority w:val="99"/>
    <w:rsid w:val="003E1755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3E1755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3E1755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3E1755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3E1755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3E1755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LCodsigla">
    <w:name w:val="LCod sigla"/>
    <w:basedOn w:val="Codicesigla"/>
    <w:next w:val="LOggetto"/>
    <w:uiPriority w:val="99"/>
    <w:rsid w:val="003E1755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3E1755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3E1755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3E1755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3E1755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3E1755"/>
    <w:pPr>
      <w:spacing w:before="0"/>
    </w:pPr>
  </w:style>
  <w:style w:type="paragraph" w:customStyle="1" w:styleId="siglalett">
    <w:name w:val="siglalett"/>
    <w:basedOn w:val="Normale"/>
    <w:uiPriority w:val="99"/>
    <w:rsid w:val="003E1755"/>
    <w:pPr>
      <w:suppressAutoHyphens w:val="0"/>
      <w:spacing w:before="840" w:after="480" w:line="240" w:lineRule="auto"/>
      <w:ind w:left="1985"/>
      <w:jc w:val="left"/>
    </w:pPr>
    <w:rPr>
      <w:rFonts w:ascii="Times New Roman" w:hAnsi="Times New Roman" w:cs="Times New Roman"/>
      <w:kern w:val="0"/>
      <w:lang w:eastAsia="it-IT"/>
    </w:rPr>
  </w:style>
  <w:style w:type="paragraph" w:customStyle="1" w:styleId="2oggetto">
    <w:name w:val="2oggetto"/>
    <w:basedOn w:val="LOggetto"/>
    <w:next w:val="Indirizzo"/>
    <w:uiPriority w:val="99"/>
    <w:rsid w:val="003E1755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3E1755"/>
    <w:pPr>
      <w:suppressAutoHyphens w:val="0"/>
      <w:spacing w:after="240" w:line="240" w:lineRule="auto"/>
      <w:ind w:left="567" w:right="851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2OGGETTO0">
    <w:name w:val="2OGGETTO"/>
    <w:basedOn w:val="LOggetto"/>
    <w:next w:val="Indirizzo"/>
    <w:uiPriority w:val="99"/>
    <w:rsid w:val="003E1755"/>
    <w:pPr>
      <w:spacing w:before="120"/>
    </w:pPr>
  </w:style>
  <w:style w:type="paragraph" w:customStyle="1" w:styleId="Rientro">
    <w:name w:val="Rientro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n5">
    <w:name w:val="rn5"/>
    <w:basedOn w:val="Rientronormale"/>
    <w:uiPriority w:val="99"/>
    <w:rsid w:val="003E1755"/>
    <w:pPr>
      <w:spacing w:line="360" w:lineRule="atLeast"/>
    </w:pPr>
  </w:style>
  <w:style w:type="paragraph" w:styleId="Didascalia">
    <w:name w:val="caption"/>
    <w:basedOn w:val="Normale"/>
    <w:next w:val="Normale"/>
    <w:uiPriority w:val="35"/>
    <w:qFormat/>
    <w:rsid w:val="003E1755"/>
    <w:pPr>
      <w:suppressAutoHyphens w:val="0"/>
      <w:spacing w:line="240" w:lineRule="atLeast"/>
      <w:jc w:val="center"/>
    </w:pPr>
    <w:rPr>
      <w:rFonts w:ascii="Shelley-AllegroScript" w:hAnsi="Shelley-AllegroScript" w:cs="Shelley-AllegroScript"/>
      <w:i/>
      <w:iCs/>
      <w:kern w:val="0"/>
      <w:sz w:val="44"/>
      <w:szCs w:val="44"/>
      <w:lang w:eastAsia="it-IT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3E1755"/>
    <w:rPr>
      <w:rFonts w:ascii="Tahoma" w:hAnsi="Tahoma" w:cs="Times New Roman"/>
      <w:sz w:val="16"/>
      <w:szCs w:val="16"/>
    </w:rPr>
  </w:style>
  <w:style w:type="paragraph" w:customStyle="1" w:styleId="DGServp1">
    <w:name w:val="DG_Serv p1"/>
    <w:basedOn w:val="Normale"/>
    <w:uiPriority w:val="99"/>
    <w:rsid w:val="003E1755"/>
    <w:pPr>
      <w:suppressAutoHyphens w:val="0"/>
      <w:spacing w:after="60" w:line="200" w:lineRule="exact"/>
      <w:jc w:val="left"/>
    </w:pPr>
    <w:rPr>
      <w:rFonts w:ascii="Futura Std Book" w:hAnsi="Futura Std Book" w:cs="Futura Std Book"/>
      <w:kern w:val="0"/>
      <w:sz w:val="18"/>
      <w:szCs w:val="18"/>
      <w:lang w:eastAsia="it-IT"/>
    </w:rPr>
  </w:style>
  <w:style w:type="paragraph" w:customStyle="1" w:styleId="NormalIndent2">
    <w:name w:val="Normal Indent2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NormalIndent1">
    <w:name w:val="Normal Indent1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xl24">
    <w:name w:val="xl24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5">
    <w:name w:val="xl25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6">
    <w:name w:val="xl26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7">
    <w:name w:val="xl2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8">
    <w:name w:val="xl2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9">
    <w:name w:val="xl29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0">
    <w:name w:val="xl30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1">
    <w:name w:val="xl31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2">
    <w:name w:val="xl32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3">
    <w:name w:val="xl33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4">
    <w:name w:val="xl34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5">
    <w:name w:val="xl3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6">
    <w:name w:val="xl36"/>
    <w:basedOn w:val="Normale"/>
    <w:rsid w:val="003E1755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7">
    <w:name w:val="xl37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8">
    <w:name w:val="xl38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39">
    <w:name w:val="xl39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0">
    <w:name w:val="xl40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1">
    <w:name w:val="xl41"/>
    <w:basedOn w:val="Normale"/>
    <w:rsid w:val="003E175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2">
    <w:name w:val="xl42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3">
    <w:name w:val="xl43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4">
    <w:name w:val="xl44"/>
    <w:basedOn w:val="Normale"/>
    <w:rsid w:val="003E175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5">
    <w:name w:val="xl45"/>
    <w:basedOn w:val="Normale"/>
    <w:rsid w:val="003E175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6">
    <w:name w:val="xl46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7">
    <w:name w:val="xl47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8">
    <w:name w:val="xl4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9">
    <w:name w:val="xl49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0">
    <w:name w:val="xl50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1">
    <w:name w:val="xl51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2">
    <w:name w:val="xl52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3">
    <w:name w:val="xl53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4">
    <w:name w:val="xl54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5">
    <w:name w:val="xl5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6">
    <w:name w:val="xl56"/>
    <w:basedOn w:val="Normale"/>
    <w:rsid w:val="003E1755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7">
    <w:name w:val="xl57"/>
    <w:basedOn w:val="Normale"/>
    <w:rsid w:val="003E1755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8">
    <w:name w:val="xl58"/>
    <w:basedOn w:val="Normale"/>
    <w:rsid w:val="003E175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9">
    <w:name w:val="xl59"/>
    <w:basedOn w:val="Normale"/>
    <w:rsid w:val="003E175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0">
    <w:name w:val="xl60"/>
    <w:basedOn w:val="Normale"/>
    <w:rsid w:val="003E175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1">
    <w:name w:val="xl61"/>
    <w:basedOn w:val="Normale"/>
    <w:rsid w:val="003E1755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2">
    <w:name w:val="xl62"/>
    <w:basedOn w:val="Normale"/>
    <w:rsid w:val="003E1755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3">
    <w:name w:val="xl63"/>
    <w:basedOn w:val="Normale"/>
    <w:rsid w:val="003E1755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4">
    <w:name w:val="xl64"/>
    <w:basedOn w:val="Normale"/>
    <w:rsid w:val="003E175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5">
    <w:name w:val="xl65"/>
    <w:basedOn w:val="Normale"/>
    <w:rsid w:val="003E175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6">
    <w:name w:val="xl66"/>
    <w:basedOn w:val="Normale"/>
    <w:rsid w:val="003E175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7">
    <w:name w:val="xl6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8">
    <w:name w:val="xl68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9">
    <w:name w:val="xl69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3E1755"/>
    <w:pPr>
      <w:suppressAutoHyphens w:val="0"/>
      <w:spacing w:after="240" w:line="240" w:lineRule="auto"/>
      <w:ind w:left="567" w:right="567"/>
    </w:pPr>
    <w:rPr>
      <w:rFonts w:ascii="Times New Roman" w:hAnsi="Times New Roman" w:cs="Times New Roman"/>
      <w:kern w:val="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3E1755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rsid w:val="003E1755"/>
    <w:rPr>
      <w:rFonts w:cs="Times New Roman"/>
      <w:vertAlign w:val="superscript"/>
    </w:rPr>
  </w:style>
  <w:style w:type="paragraph" w:customStyle="1" w:styleId="Style1">
    <w:name w:val="Style 1"/>
    <w:uiPriority w:val="99"/>
    <w:rsid w:val="003E1755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  <w:sz w:val="20"/>
      <w:szCs w:val="20"/>
    </w:rPr>
  </w:style>
  <w:style w:type="paragraph" w:customStyle="1" w:styleId="Style2">
    <w:name w:val="Style 2"/>
    <w:uiPriority w:val="99"/>
    <w:rsid w:val="003E17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customStyle="1" w:styleId="CharacterStyle1">
    <w:name w:val="Character Style 1"/>
    <w:uiPriority w:val="99"/>
    <w:rsid w:val="003E1755"/>
    <w:rPr>
      <w:rFonts w:ascii="Garamond" w:hAnsi="Garamond"/>
      <w:sz w:val="20"/>
    </w:rPr>
  </w:style>
  <w:style w:type="table" w:customStyle="1" w:styleId="Tabellaelenco3-colore11">
    <w:name w:val="Tabella elenco 3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Tabellaelenco3-colore51">
    <w:name w:val="Tabella elenco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BACC6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Tabellagriglia5scura-colore11">
    <w:name w:val="Tabella griglia 5 scura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customStyle="1" w:styleId="Tabellagriglia3-colore51">
    <w:name w:val="Tabella griglia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AEEF3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  <w:tblStylePr w:type="ne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2CDDC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2CDDC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3E1755"/>
    <w:pPr>
      <w:suppressAutoHyphens w:val="0"/>
      <w:spacing w:line="240" w:lineRule="auto"/>
      <w:jc w:val="left"/>
    </w:pPr>
    <w:rPr>
      <w:rFonts w:eastAsia="Calibri"/>
      <w:i/>
      <w:smallCaps/>
      <w:kern w:val="0"/>
      <w:sz w:val="14"/>
      <w:szCs w:val="22"/>
      <w:lang w:eastAsia="en-US"/>
    </w:rPr>
  </w:style>
  <w:style w:type="paragraph" w:customStyle="1" w:styleId="CorpoTabella">
    <w:name w:val="CorpoTabella"/>
    <w:basedOn w:val="Normale"/>
    <w:link w:val="CorpoTabellaCarattere"/>
    <w:qFormat/>
    <w:rsid w:val="003E1755"/>
    <w:pPr>
      <w:suppressAutoHyphens w:val="0"/>
      <w:spacing w:line="240" w:lineRule="auto"/>
      <w:jc w:val="left"/>
    </w:pPr>
    <w:rPr>
      <w:rFonts w:eastAsia="Calibri"/>
      <w:b/>
      <w:bCs/>
      <w:kern w:val="0"/>
      <w:sz w:val="18"/>
      <w:szCs w:val="22"/>
      <w:lang w:eastAsia="en-US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locked/>
    <w:rsid w:val="003E1755"/>
    <w:rPr>
      <w:rFonts w:ascii="Arial" w:hAnsi="Arial" w:cs="Arial"/>
      <w:i/>
      <w:smallCaps/>
      <w:sz w:val="14"/>
    </w:rPr>
  </w:style>
  <w:style w:type="table" w:customStyle="1" w:styleId="Tabellagriglia7acolori-colore11">
    <w:name w:val="Tabella griglia 7 a colori - colore 11"/>
    <w:uiPriority w:val="99"/>
    <w:rsid w:val="003E175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  <w:tblStylePr w:type="ne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5B3D7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5B3D7"/>
        </w:tcBorders>
      </w:tcPr>
    </w:tblStylePr>
  </w:style>
  <w:style w:type="character" w:customStyle="1" w:styleId="CorpoTabellaCarattere">
    <w:name w:val="CorpoTabella Carattere"/>
    <w:basedOn w:val="Carpredefinitoparagrafo"/>
    <w:link w:val="CorpoTabella"/>
    <w:locked/>
    <w:rsid w:val="003E1755"/>
    <w:rPr>
      <w:rFonts w:ascii="Arial" w:hAnsi="Arial" w:cs="Arial"/>
      <w:b/>
      <w:bCs/>
      <w:sz w:val="18"/>
    </w:rPr>
  </w:style>
  <w:style w:type="character" w:styleId="Enfasicorsivo">
    <w:name w:val="Emphasis"/>
    <w:basedOn w:val="Carpredefinitoparagrafo"/>
    <w:uiPriority w:val="99"/>
    <w:qFormat/>
    <w:rsid w:val="003E1755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3E1755"/>
    <w:pPr>
      <w:pBdr>
        <w:bottom w:val="single" w:sz="6" w:space="1" w:color="B6DDE8"/>
      </w:pBdr>
      <w:suppressAutoHyphens w:val="0"/>
      <w:spacing w:before="60" w:after="60" w:line="259" w:lineRule="auto"/>
      <w:ind w:left="-142" w:right="-285"/>
      <w:jc w:val="left"/>
    </w:pPr>
    <w:rPr>
      <w:rFonts w:ascii="Calibri" w:eastAsia="Calibri" w:hAnsi="Calibri" w:cs="Times New Roman"/>
      <w:kern w:val="0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rsid w:val="003E1755"/>
    <w:pPr>
      <w:pBdr>
        <w:top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rsid w:val="003E1755"/>
    <w:pPr>
      <w:pBdr>
        <w:bottom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3E1755"/>
    <w:rPr>
      <w:rFonts w:cs="Times New Roman"/>
      <w:color w:val="800080"/>
      <w:u w:val="single"/>
    </w:rPr>
  </w:style>
  <w:style w:type="paragraph" w:styleId="Puntoelenco">
    <w:name w:val="List Bullet"/>
    <w:basedOn w:val="Normale"/>
    <w:uiPriority w:val="99"/>
    <w:rsid w:val="003E1755"/>
    <w:pPr>
      <w:numPr>
        <w:numId w:val="23"/>
      </w:numPr>
      <w:tabs>
        <w:tab w:val="left" w:pos="360"/>
      </w:tabs>
      <w:suppressAutoHyphens w:val="0"/>
      <w:spacing w:after="200" w:line="240" w:lineRule="auto"/>
      <w:ind w:left="360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Contenutotabella">
    <w:name w:val="Contenuto tabella"/>
    <w:basedOn w:val="Corpotesto"/>
    <w:uiPriority w:val="99"/>
    <w:rsid w:val="003E1755"/>
    <w:pPr>
      <w:widowControl w:val="0"/>
      <w:suppressLineNumbers/>
      <w:spacing w:before="0" w:after="120"/>
      <w:jc w:val="left"/>
    </w:pPr>
    <w:rPr>
      <w:rFonts w:ascii="Calibri" w:hAnsi="Calibri"/>
      <w:lang w:eastAsia="it-IT"/>
    </w:rPr>
  </w:style>
  <w:style w:type="paragraph" w:customStyle="1" w:styleId="Testonotaapidipagina1">
    <w:name w:val="Testo nota a piè di pagina1"/>
    <w:basedOn w:val="Normale"/>
    <w:rsid w:val="003E1755"/>
    <w:pPr>
      <w:widowControl w:val="0"/>
      <w:spacing w:line="240" w:lineRule="auto"/>
    </w:pPr>
    <w:rPr>
      <w:rFonts w:ascii="Times New Roman" w:eastAsia="Calibri" w:hAnsi="Times New Roman" w:cs="font299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e"/>
    <w:rsid w:val="003465E7"/>
    <w:pPr>
      <w:suppressAutoHyphens w:val="0"/>
      <w:spacing w:before="100" w:beforeAutospacing="1" w:after="119" w:line="240" w:lineRule="auto"/>
      <w:jc w:val="left"/>
    </w:pPr>
    <w:rPr>
      <w:rFonts w:ascii="Cambria" w:hAnsi="Cambria" w:cs="Times New Roman"/>
      <w:color w:val="000000"/>
      <w:kern w:val="0"/>
      <w:sz w:val="24"/>
      <w:szCs w:val="24"/>
      <w:lang w:eastAsia="it-IT"/>
    </w:rPr>
  </w:style>
  <w:style w:type="paragraph" w:styleId="Revisione">
    <w:name w:val="Revision"/>
    <w:hidden/>
    <w:uiPriority w:val="99"/>
    <w:rsid w:val="0004454E"/>
    <w:rPr>
      <w:rFonts w:ascii="Arial" w:eastAsia="Times New Roman" w:hAnsi="Arial" w:cs="Arial"/>
      <w:kern w:val="28"/>
      <w:sz w:val="20"/>
      <w:szCs w:val="20"/>
      <w:lang w:eastAsia="ar-SA"/>
    </w:rPr>
  </w:style>
  <w:style w:type="paragraph" w:customStyle="1" w:styleId="Intestazione4">
    <w:name w:val="Intestazione4"/>
    <w:next w:val="Normale"/>
    <w:uiPriority w:val="99"/>
    <w:rsid w:val="00625D57"/>
    <w:pPr>
      <w:tabs>
        <w:tab w:val="left" w:pos="6379"/>
      </w:tabs>
      <w:spacing w:after="60"/>
    </w:pPr>
    <w:rPr>
      <w:rFonts w:ascii="Times New Roman" w:eastAsia="Times New Roman" w:hAnsi="Times New Roman"/>
      <w:b/>
      <w:noProof/>
      <w:sz w:val="24"/>
      <w:szCs w:val="20"/>
    </w:rPr>
  </w:style>
  <w:style w:type="paragraph" w:customStyle="1" w:styleId="Sezione2">
    <w:name w:val="Sezione2"/>
    <w:basedOn w:val="Normale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suppressAutoHyphens w:val="0"/>
      <w:spacing w:before="240" w:line="240" w:lineRule="auto"/>
      <w:jc w:val="left"/>
      <w:outlineLvl w:val="1"/>
    </w:pPr>
    <w:rPr>
      <w:rFonts w:ascii="Times New Roman" w:hAnsi="Times New Roman" w:cs="Times New Roman"/>
      <w:kern w:val="0"/>
      <w:sz w:val="32"/>
      <w:lang w:eastAsia="it-IT"/>
    </w:rPr>
  </w:style>
  <w:style w:type="paragraph" w:customStyle="1" w:styleId="Sezione3">
    <w:name w:val="Sezione3"/>
    <w:uiPriority w:val="99"/>
    <w:rsid w:val="00625D57"/>
    <w:pPr>
      <w:tabs>
        <w:tab w:val="left" w:pos="1134"/>
      </w:tabs>
      <w:spacing w:before="120"/>
      <w:outlineLvl w:val="2"/>
    </w:pPr>
    <w:rPr>
      <w:rFonts w:ascii="Times New Roman" w:eastAsia="Times New Roman" w:hAnsi="Times New Roman"/>
      <w:b/>
      <w:noProof/>
      <w:sz w:val="24"/>
      <w:szCs w:val="20"/>
    </w:rPr>
  </w:style>
  <w:style w:type="paragraph" w:styleId="Corpodeltesto3">
    <w:name w:val="Body Text 3"/>
    <w:basedOn w:val="Normale"/>
    <w:link w:val="Corpodeltesto3Carattere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Notetesto2">
    <w:name w:val="Note testo 2"/>
    <w:basedOn w:val="Normale"/>
    <w:uiPriority w:val="99"/>
    <w:rsid w:val="00625D57"/>
    <w:pPr>
      <w:suppressAutoHyphens w:val="0"/>
      <w:spacing w:line="240" w:lineRule="auto"/>
      <w:ind w:left="284"/>
      <w:jc w:val="left"/>
    </w:pPr>
    <w:rPr>
      <w:rFonts w:ascii="Times New Roman" w:hAnsi="Times New Roman" w:cs="Times New Roman"/>
      <w:kern w:val="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25D57"/>
    <w:pPr>
      <w:suppressAutoHyphens w:val="0"/>
      <w:spacing w:line="240" w:lineRule="auto"/>
      <w:ind w:left="240" w:hanging="240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indice">
    <w:name w:val="index heading"/>
    <w:basedOn w:val="Normale"/>
    <w:next w:val="Indice1"/>
    <w:uiPriority w:val="99"/>
    <w:semiHidden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customStyle="1" w:styleId="CampoTesto3">
    <w:name w:val="CampoTesto3"/>
    <w:basedOn w:val="CampoTesto1"/>
    <w:uiPriority w:val="99"/>
    <w:rsid w:val="00625D57"/>
    <w:pPr>
      <w:ind w:left="1418"/>
      <w:jc w:val="both"/>
    </w:pPr>
  </w:style>
  <w:style w:type="paragraph" w:customStyle="1" w:styleId="CampoTesto1">
    <w:name w:val="CampoTesto1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/>
      <w:ind w:left="993"/>
    </w:pPr>
    <w:rPr>
      <w:rFonts w:ascii="Times New Roman" w:eastAsia="Times New Roman" w:hAnsi="Times New Roman"/>
      <w:noProof/>
      <w:sz w:val="24"/>
      <w:szCs w:val="20"/>
    </w:rPr>
  </w:style>
  <w:style w:type="paragraph" w:customStyle="1" w:styleId="Campo">
    <w:name w:val="Campo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2"/>
      <w:lang w:eastAsia="it-IT"/>
    </w:rPr>
  </w:style>
  <w:style w:type="character" w:styleId="Numeropagina">
    <w:name w:val="page number"/>
    <w:basedOn w:val="Carpredefinitoparagrafo"/>
    <w:uiPriority w:val="99"/>
    <w:rsid w:val="00625D57"/>
    <w:rPr>
      <w:rFonts w:cs="Times New Roman"/>
    </w:rPr>
  </w:style>
  <w:style w:type="table" w:customStyle="1" w:styleId="Grigliatabella1">
    <w:name w:val="Griglia tabella1"/>
    <w:uiPriority w:val="99"/>
    <w:rsid w:val="00625D5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1">
    <w:name w:val="WW8Num2z1"/>
    <w:uiPriority w:val="99"/>
    <w:rsid w:val="00625D57"/>
    <w:rPr>
      <w:rFonts w:ascii="Courier New" w:hAnsi="Courier New"/>
    </w:rPr>
  </w:style>
  <w:style w:type="paragraph" w:customStyle="1" w:styleId="Textbody">
    <w:name w:val="Text body"/>
    <w:basedOn w:val="Normale"/>
    <w:uiPriority w:val="99"/>
    <w:rsid w:val="00625D57"/>
    <w:pPr>
      <w:autoSpaceDN w:val="0"/>
      <w:spacing w:line="240" w:lineRule="auto"/>
      <w:textAlignment w:val="baseline"/>
    </w:pPr>
    <w:rPr>
      <w:rFonts w:ascii="Times New Roman" w:hAnsi="Times New Roman" w:cs="Times New Roman"/>
      <w:kern w:val="3"/>
      <w:sz w:val="24"/>
      <w:lang w:eastAsia="zh-CN"/>
    </w:rPr>
  </w:style>
  <w:style w:type="paragraph" w:customStyle="1" w:styleId="Paragrafoelenco2">
    <w:name w:val="Paragrafo elenco2"/>
    <w:basedOn w:val="Normale"/>
    <w:uiPriority w:val="99"/>
    <w:qFormat/>
    <w:rsid w:val="00625D57"/>
    <w:pPr>
      <w:suppressAutoHyphens w:val="0"/>
      <w:spacing w:line="240" w:lineRule="auto"/>
      <w:ind w:left="720"/>
      <w:contextualSpacing/>
      <w:jc w:val="left"/>
    </w:pPr>
    <w:rPr>
      <w:rFonts w:ascii="Times New Roman" w:hAnsi="Times New Roman" w:cs="Times New Roman"/>
      <w:kern w:val="0"/>
      <w:lang w:eastAsia="it-IT"/>
    </w:rPr>
  </w:style>
  <w:style w:type="character" w:customStyle="1" w:styleId="WW8Num1z0">
    <w:name w:val="WW8Num1z0"/>
    <w:uiPriority w:val="99"/>
    <w:rsid w:val="00625D57"/>
    <w:rPr>
      <w:rFonts w:ascii="Times New Roman" w:hAnsi="Times New Roman"/>
    </w:rPr>
  </w:style>
  <w:style w:type="character" w:customStyle="1" w:styleId="WW8Num1z1">
    <w:name w:val="WW8Num1z1"/>
    <w:uiPriority w:val="99"/>
    <w:rsid w:val="00625D57"/>
    <w:rPr>
      <w:rFonts w:ascii="Courier New" w:hAnsi="Courier New"/>
    </w:rPr>
  </w:style>
  <w:style w:type="character" w:customStyle="1" w:styleId="WW8Num1z2">
    <w:name w:val="WW8Num1z2"/>
    <w:uiPriority w:val="99"/>
    <w:rsid w:val="00625D57"/>
    <w:rPr>
      <w:rFonts w:ascii="Wingdings" w:hAnsi="Wingdings"/>
    </w:rPr>
  </w:style>
  <w:style w:type="character" w:customStyle="1" w:styleId="WW8Num1z3">
    <w:name w:val="WW8Num1z3"/>
    <w:uiPriority w:val="99"/>
    <w:rsid w:val="00625D57"/>
    <w:rPr>
      <w:rFonts w:ascii="Symbol" w:hAnsi="Symbol"/>
    </w:rPr>
  </w:style>
  <w:style w:type="character" w:customStyle="1" w:styleId="WW8Num2z0">
    <w:name w:val="WW8Num2z0"/>
    <w:uiPriority w:val="99"/>
    <w:rsid w:val="00625D57"/>
    <w:rPr>
      <w:rFonts w:ascii="Symbol" w:hAnsi="Symbol"/>
      <w:sz w:val="20"/>
    </w:rPr>
  </w:style>
  <w:style w:type="character" w:customStyle="1" w:styleId="WW8Num2z2">
    <w:name w:val="WW8Num2z2"/>
    <w:uiPriority w:val="99"/>
    <w:rsid w:val="00625D57"/>
    <w:rPr>
      <w:rFonts w:ascii="Wingdings" w:hAnsi="Wingdings"/>
      <w:sz w:val="20"/>
    </w:rPr>
  </w:style>
  <w:style w:type="character" w:customStyle="1" w:styleId="WW8Num3z0">
    <w:name w:val="WW8Num3z0"/>
    <w:uiPriority w:val="99"/>
    <w:rsid w:val="00625D57"/>
    <w:rPr>
      <w:rFonts w:ascii="Times New Roman" w:hAnsi="Times New Roman"/>
    </w:rPr>
  </w:style>
  <w:style w:type="character" w:customStyle="1" w:styleId="WW8Num3z1">
    <w:name w:val="WW8Num3z1"/>
    <w:uiPriority w:val="99"/>
    <w:rsid w:val="00625D57"/>
    <w:rPr>
      <w:rFonts w:ascii="Courier New" w:hAnsi="Courier New"/>
    </w:rPr>
  </w:style>
  <w:style w:type="character" w:customStyle="1" w:styleId="WW8Num3z2">
    <w:name w:val="WW8Num3z2"/>
    <w:uiPriority w:val="99"/>
    <w:rsid w:val="00625D57"/>
    <w:rPr>
      <w:rFonts w:ascii="Wingdings" w:hAnsi="Wingdings"/>
    </w:rPr>
  </w:style>
  <w:style w:type="character" w:customStyle="1" w:styleId="WW8Num3z3">
    <w:name w:val="WW8Num3z3"/>
    <w:uiPriority w:val="99"/>
    <w:rsid w:val="00625D57"/>
    <w:rPr>
      <w:rFonts w:ascii="Symbol" w:hAnsi="Symbol"/>
    </w:rPr>
  </w:style>
  <w:style w:type="character" w:customStyle="1" w:styleId="WW8Num4z0">
    <w:name w:val="WW8Num4z0"/>
    <w:uiPriority w:val="99"/>
    <w:rsid w:val="00625D57"/>
    <w:rPr>
      <w:rFonts w:ascii="Times New Roman" w:hAnsi="Times New Roman"/>
    </w:rPr>
  </w:style>
  <w:style w:type="character" w:customStyle="1" w:styleId="WW8Num4z1">
    <w:name w:val="WW8Num4z1"/>
    <w:uiPriority w:val="99"/>
    <w:rsid w:val="00625D57"/>
    <w:rPr>
      <w:rFonts w:ascii="Courier New" w:hAnsi="Courier New"/>
    </w:rPr>
  </w:style>
  <w:style w:type="character" w:customStyle="1" w:styleId="WW8Num4z2">
    <w:name w:val="WW8Num4z2"/>
    <w:uiPriority w:val="99"/>
    <w:rsid w:val="00625D57"/>
    <w:rPr>
      <w:rFonts w:ascii="Wingdings" w:hAnsi="Wingdings"/>
    </w:rPr>
  </w:style>
  <w:style w:type="character" w:customStyle="1" w:styleId="WW8Num4z3">
    <w:name w:val="WW8Num4z3"/>
    <w:uiPriority w:val="99"/>
    <w:rsid w:val="00625D57"/>
    <w:rPr>
      <w:rFonts w:ascii="Symbol" w:hAnsi="Symbol"/>
    </w:rPr>
  </w:style>
  <w:style w:type="character" w:customStyle="1" w:styleId="WW8Num6z0">
    <w:name w:val="WW8Num6z0"/>
    <w:uiPriority w:val="99"/>
    <w:rsid w:val="00625D57"/>
    <w:rPr>
      <w:rFonts w:ascii="Times New Roman" w:hAnsi="Times New Roman"/>
    </w:rPr>
  </w:style>
  <w:style w:type="character" w:customStyle="1" w:styleId="WW8Num6z1">
    <w:name w:val="WW8Num6z1"/>
    <w:uiPriority w:val="99"/>
    <w:rsid w:val="00625D57"/>
    <w:rPr>
      <w:rFonts w:ascii="Courier New" w:hAnsi="Courier New"/>
    </w:rPr>
  </w:style>
  <w:style w:type="character" w:customStyle="1" w:styleId="WW8Num6z2">
    <w:name w:val="WW8Num6z2"/>
    <w:uiPriority w:val="99"/>
    <w:rsid w:val="00625D57"/>
    <w:rPr>
      <w:rFonts w:ascii="Wingdings" w:hAnsi="Wingdings"/>
    </w:rPr>
  </w:style>
  <w:style w:type="character" w:customStyle="1" w:styleId="WW8Num6z3">
    <w:name w:val="WW8Num6z3"/>
    <w:uiPriority w:val="99"/>
    <w:rsid w:val="00625D57"/>
    <w:rPr>
      <w:rFonts w:ascii="Symbol" w:hAnsi="Symbol"/>
    </w:rPr>
  </w:style>
  <w:style w:type="character" w:customStyle="1" w:styleId="WW8Num7z0">
    <w:name w:val="WW8Num7z0"/>
    <w:uiPriority w:val="99"/>
    <w:rsid w:val="00625D57"/>
    <w:rPr>
      <w:rFonts w:ascii="Times New Roman" w:hAnsi="Times New Roman"/>
    </w:rPr>
  </w:style>
  <w:style w:type="character" w:customStyle="1" w:styleId="WW8Num7z1">
    <w:name w:val="WW8Num7z1"/>
    <w:uiPriority w:val="99"/>
    <w:rsid w:val="00625D57"/>
    <w:rPr>
      <w:rFonts w:ascii="Courier New" w:hAnsi="Courier New"/>
    </w:rPr>
  </w:style>
  <w:style w:type="character" w:customStyle="1" w:styleId="WW8Num7z2">
    <w:name w:val="WW8Num7z2"/>
    <w:uiPriority w:val="99"/>
    <w:rsid w:val="00625D57"/>
    <w:rPr>
      <w:rFonts w:ascii="Wingdings" w:hAnsi="Wingdings"/>
    </w:rPr>
  </w:style>
  <w:style w:type="character" w:customStyle="1" w:styleId="WW8Num7z3">
    <w:name w:val="WW8Num7z3"/>
    <w:uiPriority w:val="99"/>
    <w:rsid w:val="00625D57"/>
    <w:rPr>
      <w:rFonts w:ascii="Symbol" w:hAnsi="Symbol"/>
    </w:rPr>
  </w:style>
  <w:style w:type="character" w:customStyle="1" w:styleId="WW8Num8z0">
    <w:name w:val="WW8Num8z0"/>
    <w:uiPriority w:val="99"/>
    <w:rsid w:val="00625D57"/>
    <w:rPr>
      <w:rFonts w:ascii="Times New Roman" w:hAnsi="Times New Roman"/>
    </w:rPr>
  </w:style>
  <w:style w:type="character" w:customStyle="1" w:styleId="WW8Num8z1">
    <w:name w:val="WW8Num8z1"/>
    <w:uiPriority w:val="99"/>
    <w:rsid w:val="00625D57"/>
    <w:rPr>
      <w:rFonts w:ascii="Courier New" w:hAnsi="Courier New"/>
    </w:rPr>
  </w:style>
  <w:style w:type="character" w:customStyle="1" w:styleId="WW8Num8z2">
    <w:name w:val="WW8Num8z2"/>
    <w:uiPriority w:val="99"/>
    <w:rsid w:val="00625D57"/>
    <w:rPr>
      <w:rFonts w:ascii="Wingdings" w:hAnsi="Wingdings"/>
    </w:rPr>
  </w:style>
  <w:style w:type="character" w:customStyle="1" w:styleId="WW8Num8z3">
    <w:name w:val="WW8Num8z3"/>
    <w:uiPriority w:val="99"/>
    <w:rsid w:val="00625D57"/>
    <w:rPr>
      <w:rFonts w:ascii="Symbol" w:hAnsi="Symbol"/>
    </w:rPr>
  </w:style>
  <w:style w:type="character" w:customStyle="1" w:styleId="WW8Num9z0">
    <w:name w:val="WW8Num9z0"/>
    <w:uiPriority w:val="99"/>
    <w:rsid w:val="00625D57"/>
    <w:rPr>
      <w:rFonts w:ascii="Symbol" w:hAnsi="Symbol"/>
    </w:rPr>
  </w:style>
  <w:style w:type="character" w:customStyle="1" w:styleId="WW8Num9z1">
    <w:name w:val="WW8Num9z1"/>
    <w:uiPriority w:val="99"/>
    <w:rsid w:val="00625D57"/>
    <w:rPr>
      <w:rFonts w:ascii="Courier New" w:hAnsi="Courier New"/>
    </w:rPr>
  </w:style>
  <w:style w:type="character" w:customStyle="1" w:styleId="WW8Num9z2">
    <w:name w:val="WW8Num9z2"/>
    <w:uiPriority w:val="99"/>
    <w:rsid w:val="00625D57"/>
    <w:rPr>
      <w:rFonts w:ascii="Wingdings" w:hAnsi="Wingdings"/>
    </w:rPr>
  </w:style>
  <w:style w:type="character" w:customStyle="1" w:styleId="Carpredefinitoparagrafo1">
    <w:name w:val="Car. predefinito paragrafo1"/>
    <w:uiPriority w:val="99"/>
    <w:rsid w:val="00625D57"/>
  </w:style>
  <w:style w:type="character" w:customStyle="1" w:styleId="CuratelacorpotestoCarattere">
    <w:name w:val="Curatela_corpo testo Carattere"/>
    <w:basedOn w:val="Carpredefinitoparagrafo1"/>
    <w:uiPriority w:val="99"/>
    <w:rsid w:val="00625D57"/>
    <w:rPr>
      <w:rFonts w:cs="Times New Roman"/>
      <w:sz w:val="22"/>
      <w:lang w:val="it-IT" w:eastAsia="ar-SA" w:bidi="ar-SA"/>
    </w:rPr>
  </w:style>
  <w:style w:type="character" w:customStyle="1" w:styleId="testo0">
    <w:name w:val="testo"/>
    <w:basedOn w:val="Carpredefinitoparagrafo1"/>
    <w:uiPriority w:val="99"/>
    <w:rsid w:val="00625D57"/>
    <w:rPr>
      <w:rFonts w:cs="Times New Roman"/>
    </w:rPr>
  </w:style>
  <w:style w:type="character" w:customStyle="1" w:styleId="CuratelanotaCarattere">
    <w:name w:val="Curatel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styleId="Enfasigrassetto">
    <w:name w:val="Strong"/>
    <w:basedOn w:val="Carpredefinitoparagrafo1"/>
    <w:uiPriority w:val="22"/>
    <w:qFormat/>
    <w:rsid w:val="00625D57"/>
    <w:rPr>
      <w:rFonts w:cs="Times New Roman"/>
      <w:b/>
      <w:bCs/>
    </w:rPr>
  </w:style>
  <w:style w:type="character" w:customStyle="1" w:styleId="TestonotaapidipaginaCarattereCarattereCarattereCarattereCarattere">
    <w:name w:val="Testo nota a piè di pagina Carattere Carattere Carattere Carattere Carattere"/>
    <w:aliases w:val="Testo nota a piè di pagina Carattere Carattere Carattere Carattere Carattere Carattere Carattere Carattere"/>
    <w:basedOn w:val="Carpredefinitoparagrafo1"/>
    <w:uiPriority w:val="99"/>
    <w:rsid w:val="00625D57"/>
    <w:rPr>
      <w:rFonts w:cs="Times New Roman"/>
      <w:lang w:val="it-IT" w:eastAsia="ar-SA" w:bidi="ar-SA"/>
    </w:rPr>
  </w:style>
  <w:style w:type="character" w:customStyle="1" w:styleId="monografianotaCarattere">
    <w:name w:val="monografi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customStyle="1" w:styleId="WW-Caratteredellanota">
    <w:name w:val="WW-Carattere della nota"/>
    <w:basedOn w:val="Carpredefinitoparagrafo1"/>
    <w:uiPriority w:val="99"/>
    <w:rsid w:val="00625D57"/>
    <w:rPr>
      <w:rFonts w:cs="Times New Roman"/>
      <w:vertAlign w:val="superscript"/>
    </w:rPr>
  </w:style>
  <w:style w:type="character" w:customStyle="1" w:styleId="searchhit">
    <w:name w:val="search_hit"/>
    <w:basedOn w:val="Carpredefinitoparagrafo1"/>
    <w:uiPriority w:val="99"/>
    <w:rsid w:val="00625D57"/>
    <w:rPr>
      <w:rFonts w:cs="Times New Roman"/>
    </w:rPr>
  </w:style>
  <w:style w:type="character" w:customStyle="1" w:styleId="a1">
    <w:name w:val="a1"/>
    <w:basedOn w:val="Carpredefinitoparagrafo1"/>
    <w:uiPriority w:val="99"/>
    <w:rsid w:val="00625D57"/>
    <w:rPr>
      <w:rFonts w:cs="Times New Roman"/>
      <w:color w:val="008000"/>
    </w:rPr>
  </w:style>
  <w:style w:type="character" w:customStyle="1" w:styleId="notaCarattereCarattereCarattereCarattereCarattere">
    <w:name w:val="nota Carattere Carattere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notaCarattereCarattereCarattere">
    <w:name w:val="nota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Caratterenotadichiusura">
    <w:name w:val="Carattere nota di chiusura"/>
    <w:uiPriority w:val="99"/>
    <w:rsid w:val="00625D57"/>
  </w:style>
  <w:style w:type="paragraph" w:customStyle="1" w:styleId="Intestazione1">
    <w:name w:val="Intestazione1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eastAsia="SimSun" w:cs="Mangal"/>
      <w:kern w:val="0"/>
      <w:sz w:val="28"/>
      <w:szCs w:val="28"/>
    </w:rPr>
  </w:style>
  <w:style w:type="paragraph" w:styleId="Elenco">
    <w:name w:val="List"/>
    <w:basedOn w:val="Corpotesto"/>
    <w:uiPriority w:val="99"/>
    <w:rsid w:val="00625D57"/>
    <w:pPr>
      <w:autoSpaceDE/>
      <w:spacing w:before="0" w:after="120"/>
      <w:jc w:val="left"/>
    </w:pPr>
    <w:rPr>
      <w:rFonts w:cs="Mangal"/>
    </w:rPr>
  </w:style>
  <w:style w:type="paragraph" w:customStyle="1" w:styleId="Didascalia1">
    <w:name w:val="Didascalia1"/>
    <w:basedOn w:val="Normale"/>
    <w:next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bCs/>
      <w:i/>
      <w:iCs/>
      <w:kern w:val="0"/>
      <w:szCs w:val="24"/>
    </w:rPr>
  </w:style>
  <w:style w:type="paragraph" w:customStyle="1" w:styleId="Indice">
    <w:name w:val="Indice"/>
    <w:basedOn w:val="Normale"/>
    <w:uiPriority w:val="99"/>
    <w:rsid w:val="00625D57"/>
    <w:pPr>
      <w:suppressLineNumbers/>
      <w:spacing w:line="240" w:lineRule="auto"/>
      <w:jc w:val="left"/>
    </w:pPr>
    <w:rPr>
      <w:rFonts w:ascii="Times New Roman" w:hAnsi="Times New Roman" w:cs="Mangal"/>
      <w:kern w:val="0"/>
      <w:sz w:val="24"/>
      <w:szCs w:val="24"/>
    </w:rPr>
  </w:style>
  <w:style w:type="paragraph" w:customStyle="1" w:styleId="monografiaNcorpotesto">
    <w:name w:val="monografiaN_corpo testo"/>
    <w:basedOn w:val="Corpotesto"/>
    <w:uiPriority w:val="99"/>
    <w:rsid w:val="00625D57"/>
    <w:pPr>
      <w:autoSpaceDE/>
      <w:spacing w:before="0" w:line="250" w:lineRule="exact"/>
      <w:ind w:firstLine="284"/>
    </w:pPr>
    <w:rPr>
      <w:rFonts w:ascii="Garamond" w:hAnsi="Garamond"/>
      <w:sz w:val="23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25D57"/>
    <w:pPr>
      <w:spacing w:after="120" w:line="24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monografianota">
    <w:name w:val="monografia_nota"/>
    <w:basedOn w:val="Normale"/>
    <w:link w:val="monografianotaCarattere1"/>
    <w:uiPriority w:val="99"/>
    <w:rsid w:val="00625D57"/>
    <w:pPr>
      <w:spacing w:line="220" w:lineRule="exact"/>
    </w:pPr>
    <w:rPr>
      <w:rFonts w:ascii="Garamond" w:eastAsia="MS Mincho" w:hAnsi="Garamond" w:cs="Times New Roman"/>
      <w:kern w:val="0"/>
      <w:szCs w:val="24"/>
    </w:rPr>
  </w:style>
  <w:style w:type="character" w:customStyle="1" w:styleId="monografianotaCarattere1">
    <w:name w:val="monografia_nota Carattere1"/>
    <w:basedOn w:val="Carpredefinitoparagrafo"/>
    <w:link w:val="monografianota"/>
    <w:uiPriority w:val="99"/>
    <w:locked/>
    <w:rsid w:val="00625D57"/>
    <w:rPr>
      <w:rFonts w:ascii="Garamond" w:eastAsia="MS Mincho" w:hAnsi="Garamond" w:cs="Times New Roman"/>
      <w:sz w:val="24"/>
      <w:szCs w:val="24"/>
      <w:lang w:eastAsia="ar-SA" w:bidi="ar-SA"/>
    </w:rPr>
  </w:style>
  <w:style w:type="paragraph" w:customStyle="1" w:styleId="pjust2">
    <w:name w:val="pjust2"/>
    <w:basedOn w:val="Normale"/>
    <w:uiPriority w:val="99"/>
    <w:rsid w:val="00625D57"/>
    <w:pPr>
      <w:spacing w:after="154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monografia1titolocapitolo">
    <w:name w:val="monografia1_titolo capitolo"/>
    <w:basedOn w:val="Normale"/>
    <w:uiPriority w:val="99"/>
    <w:rsid w:val="00625D57"/>
    <w:pPr>
      <w:spacing w:line="240" w:lineRule="exact"/>
      <w:jc w:val="center"/>
    </w:pPr>
    <w:rPr>
      <w:rFonts w:ascii="Garamond" w:hAnsi="Garamond" w:cs="Times New Roman"/>
      <w:b/>
      <w:kern w:val="0"/>
      <w:sz w:val="26"/>
      <w:szCs w:val="22"/>
    </w:rPr>
  </w:style>
  <w:style w:type="paragraph" w:customStyle="1" w:styleId="monografia2titoloparagrafo">
    <w:name w:val="monografia2_titolo paragrafo"/>
    <w:basedOn w:val="monografiaNcorpotesto"/>
    <w:uiPriority w:val="99"/>
    <w:rsid w:val="00625D57"/>
    <w:rPr>
      <w:i/>
      <w:sz w:val="24"/>
    </w:rPr>
  </w:style>
  <w:style w:type="paragraph" w:customStyle="1" w:styleId="Curatelacorpotesto">
    <w:name w:val="Curatela_corpo testo"/>
    <w:basedOn w:val="Corpotesto"/>
    <w:uiPriority w:val="99"/>
    <w:rsid w:val="00625D57"/>
    <w:pPr>
      <w:autoSpaceDE/>
      <w:spacing w:before="0" w:line="240" w:lineRule="exact"/>
      <w:ind w:firstLine="284"/>
    </w:pPr>
    <w:rPr>
      <w:sz w:val="22"/>
      <w:szCs w:val="20"/>
    </w:rPr>
  </w:style>
  <w:style w:type="paragraph" w:customStyle="1" w:styleId="Curatelanota">
    <w:name w:val="Curatela_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 w:val="18"/>
      <w:szCs w:val="24"/>
    </w:rPr>
  </w:style>
  <w:style w:type="paragraph" w:customStyle="1" w:styleId="Corpodeltesto22">
    <w:name w:val="Corpo del testo 22"/>
    <w:basedOn w:val="Normale"/>
    <w:uiPriority w:val="99"/>
    <w:rsid w:val="00625D57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a">
    <w:name w:val="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Cs w:val="24"/>
    </w:rPr>
  </w:style>
  <w:style w:type="paragraph" w:customStyle="1" w:styleId="Curatelatitoloparagrafo">
    <w:name w:val="Curatela_titolo paragrafo"/>
    <w:basedOn w:val="Curatelacorpotesto"/>
    <w:uiPriority w:val="99"/>
    <w:rsid w:val="00625D57"/>
    <w:rPr>
      <w:b/>
    </w:rPr>
  </w:style>
  <w:style w:type="paragraph" w:customStyle="1" w:styleId="notaCarattereCarattereCarattereCarattere">
    <w:name w:val="nota Carattere Carattere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notaCarattereCarattere">
    <w:name w:val="nota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Intestazionetabella">
    <w:name w:val="Intestazione tabella"/>
    <w:basedOn w:val="Contenutotabella"/>
    <w:uiPriority w:val="99"/>
    <w:rsid w:val="00625D57"/>
    <w:pPr>
      <w:widowControl/>
      <w:autoSpaceDE/>
      <w:spacing w:after="0"/>
      <w:jc w:val="center"/>
    </w:pPr>
    <w:rPr>
      <w:rFonts w:ascii="Times New Roman" w:hAnsi="Times New Roman"/>
      <w:b/>
      <w:bCs/>
      <w:lang w:eastAsia="ar-SA"/>
    </w:rPr>
  </w:style>
  <w:style w:type="paragraph" w:customStyle="1" w:styleId="Contenutocornice">
    <w:name w:val="Contenuto cornice"/>
    <w:basedOn w:val="Corpotesto"/>
    <w:uiPriority w:val="99"/>
    <w:rsid w:val="00625D57"/>
    <w:pPr>
      <w:autoSpaceDE/>
      <w:spacing w:before="0" w:after="120"/>
      <w:jc w:val="left"/>
    </w:pPr>
  </w:style>
  <w:style w:type="paragraph" w:styleId="Rientrocorpodeltesto2">
    <w:name w:val="Body Text Indent 2"/>
    <w:basedOn w:val="Normale"/>
    <w:link w:val="Rientrocorpodeltesto2Carattere"/>
    <w:uiPriority w:val="99"/>
    <w:rsid w:val="00625D57"/>
    <w:pPr>
      <w:spacing w:after="120" w:line="48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style10">
    <w:name w:val="style1"/>
    <w:basedOn w:val="Carpredefinitoparagrafo"/>
    <w:uiPriority w:val="99"/>
    <w:rsid w:val="00625D57"/>
    <w:rPr>
      <w:rFonts w:cs="Times New Roman"/>
    </w:rPr>
  </w:style>
  <w:style w:type="paragraph" w:customStyle="1" w:styleId="StilemonografiacorpotestoPrimariga0cm">
    <w:name w:val="Stile monografia_corpo testo + Prima riga:  0 cm"/>
    <w:basedOn w:val="monografiaNcorpotesto"/>
    <w:uiPriority w:val="99"/>
    <w:rsid w:val="00625D57"/>
    <w:pPr>
      <w:ind w:firstLine="0"/>
    </w:pPr>
  </w:style>
  <w:style w:type="paragraph" w:customStyle="1" w:styleId="StilemonografiacorpotestoGrassettoPrimariga0cm">
    <w:name w:val="Stile monografia_corpo testo + Grassetto Prima riga:  0 cm"/>
    <w:basedOn w:val="monografiaNcorpotesto"/>
    <w:uiPriority w:val="99"/>
    <w:rsid w:val="00625D57"/>
    <w:pPr>
      <w:spacing w:line="240" w:lineRule="exact"/>
      <w:ind w:firstLine="0"/>
      <w:jc w:val="center"/>
    </w:pPr>
    <w:rPr>
      <w:b/>
      <w:bCs/>
      <w:sz w:val="26"/>
    </w:rPr>
  </w:style>
  <w:style w:type="paragraph" w:customStyle="1" w:styleId="dedica">
    <w:name w:val="dedica"/>
    <w:basedOn w:val="Normale"/>
    <w:uiPriority w:val="99"/>
    <w:rsid w:val="00625D57"/>
    <w:pPr>
      <w:suppressAutoHyphens w:val="0"/>
      <w:spacing w:line="240" w:lineRule="auto"/>
      <w:ind w:firstLine="28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notamiaCarattereCarattere">
    <w:name w:val="nota mia Carattere Carattere"/>
    <w:basedOn w:val="Normale"/>
    <w:link w:val="notamiaCarattereCarattereCarattere"/>
    <w:uiPriority w:val="99"/>
    <w:rsid w:val="00625D57"/>
    <w:pPr>
      <w:suppressAutoHyphens w:val="0"/>
      <w:autoSpaceDE w:val="0"/>
      <w:autoSpaceDN w:val="0"/>
      <w:spacing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character" w:customStyle="1" w:styleId="notamiaCarattereCarattereCarattere">
    <w:name w:val="nota mia Carattere Carattere Carattere"/>
    <w:basedOn w:val="Carpredefinitoparagrafo"/>
    <w:link w:val="notamiaCarattereCarattere"/>
    <w:uiPriority w:val="99"/>
    <w:locked/>
    <w:rsid w:val="00625D57"/>
    <w:rPr>
      <w:rFonts w:ascii="Times New Roman" w:hAnsi="Times New Roman" w:cs="Times New Roman"/>
      <w:lang w:eastAsia="it-IT"/>
    </w:rPr>
  </w:style>
  <w:style w:type="character" w:customStyle="1" w:styleId="notizia">
    <w:name w:val="notizia"/>
    <w:basedOn w:val="Carpredefinitoparagrafo"/>
    <w:uiPriority w:val="99"/>
    <w:rsid w:val="00625D57"/>
    <w:rPr>
      <w:rFonts w:cs="Times New Roman"/>
    </w:rPr>
  </w:style>
  <w:style w:type="character" w:customStyle="1" w:styleId="titoloa">
    <w:name w:val="titolo"/>
    <w:basedOn w:val="Carpredefinitoparagrafo"/>
    <w:uiPriority w:val="99"/>
    <w:rsid w:val="00625D57"/>
    <w:rPr>
      <w:rFonts w:cs="Times New Roman"/>
    </w:rPr>
  </w:style>
  <w:style w:type="character" w:customStyle="1" w:styleId="addmd">
    <w:name w:val="addmd"/>
    <w:basedOn w:val="Carpredefinitoparagrafo"/>
    <w:uiPriority w:val="99"/>
    <w:rsid w:val="00625D57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625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kern w:val="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625D57"/>
    <w:rPr>
      <w:rFonts w:ascii="Courier New" w:hAnsi="Courier New" w:cs="Courier New"/>
      <w:sz w:val="20"/>
      <w:szCs w:val="20"/>
      <w:lang w:eastAsia="it-IT"/>
    </w:rPr>
  </w:style>
  <w:style w:type="paragraph" w:customStyle="1" w:styleId="ss">
    <w:name w:val="ss"/>
    <w:basedOn w:val="Normale"/>
    <w:uiPriority w:val="99"/>
    <w:rsid w:val="00625D5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mw-headline">
    <w:name w:val="mw-headline"/>
    <w:basedOn w:val="Carpredefinitoparagrafo"/>
    <w:uiPriority w:val="99"/>
    <w:rsid w:val="00625D57"/>
    <w:rPr>
      <w:rFonts w:cs="Times New Roman"/>
    </w:rPr>
  </w:style>
  <w:style w:type="character" w:customStyle="1" w:styleId="a">
    <w:name w:val="a"/>
    <w:basedOn w:val="Carpredefinitoparagrafo"/>
    <w:uiPriority w:val="99"/>
    <w:rsid w:val="00625D57"/>
    <w:rPr>
      <w:rFonts w:cs="Times New Roman"/>
    </w:rPr>
  </w:style>
  <w:style w:type="paragraph" w:customStyle="1" w:styleId="note">
    <w:name w:val="note"/>
    <w:basedOn w:val="Testonotaapidipagina"/>
    <w:link w:val="noteCarattere"/>
    <w:uiPriority w:val="99"/>
    <w:rsid w:val="00625D57"/>
    <w:pPr>
      <w:suppressAutoHyphens w:val="0"/>
      <w:jc w:val="both"/>
    </w:pPr>
    <w:rPr>
      <w:lang w:eastAsia="it-IT"/>
    </w:rPr>
  </w:style>
  <w:style w:type="character" w:customStyle="1" w:styleId="noteCarattere">
    <w:name w:val="note Carattere"/>
    <w:basedOn w:val="Carpredefinitoparagrafo"/>
    <w:link w:val="note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Rimandonotaapidipagina1">
    <w:name w:val="Rimando nota a piè di pagina1"/>
    <w:uiPriority w:val="99"/>
    <w:rsid w:val="00625D57"/>
    <w:rPr>
      <w:vertAlign w:val="superscript"/>
    </w:rPr>
  </w:style>
  <w:style w:type="paragraph" w:customStyle="1" w:styleId="Nessunaspaziatura1">
    <w:name w:val="Nessuna spaziatura1"/>
    <w:uiPriority w:val="99"/>
    <w:rsid w:val="00625D57"/>
    <w:rPr>
      <w:rFonts w:eastAsia="Times New Roman"/>
      <w:lang w:eastAsia="en-US"/>
    </w:rPr>
  </w:style>
  <w:style w:type="paragraph" w:customStyle="1" w:styleId="corpoparagrafo">
    <w:name w:val="corpo paragrafo"/>
    <w:basedOn w:val="Normale"/>
    <w:uiPriority w:val="99"/>
    <w:rsid w:val="00625D57"/>
    <w:pPr>
      <w:suppressAutoHyphens w:val="0"/>
      <w:spacing w:line="360" w:lineRule="auto"/>
      <w:ind w:firstLine="709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Standard">
    <w:name w:val="Standard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otnoteSymbol">
    <w:name w:val="Footnote Symbol"/>
    <w:basedOn w:val="Carpredefinitoparagrafo"/>
    <w:uiPriority w:val="99"/>
    <w:rsid w:val="00625D57"/>
    <w:rPr>
      <w:rFonts w:cs="Times New Roman"/>
      <w:position w:val="0"/>
      <w:vertAlign w:val="superscript"/>
    </w:rPr>
  </w:style>
  <w:style w:type="paragraph" w:customStyle="1" w:styleId="Textbodyindent">
    <w:name w:val="Text body indent"/>
    <w:basedOn w:val="Standard"/>
    <w:uiPriority w:val="99"/>
    <w:rsid w:val="00625D57"/>
    <w:pPr>
      <w:widowControl w:val="0"/>
      <w:spacing w:after="120"/>
      <w:ind w:left="283"/>
    </w:pPr>
    <w:rPr>
      <w:rFonts w:cs="Mangal"/>
      <w:lang w:bidi="hi-IN"/>
    </w:rPr>
  </w:style>
  <w:style w:type="paragraph" w:customStyle="1" w:styleId="Standarduser">
    <w:name w:val="Standard (user)"/>
    <w:uiPriority w:val="99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noteCarattereCarattereCarattere">
    <w:name w:val="note Carattere Carattere Carattere"/>
    <w:basedOn w:val="Testonotaapidipagina"/>
    <w:uiPriority w:val="99"/>
    <w:rsid w:val="00625D57"/>
    <w:pPr>
      <w:suppressAutoHyphens w:val="0"/>
      <w:jc w:val="both"/>
    </w:pPr>
    <w:rPr>
      <w:sz w:val="22"/>
      <w:szCs w:val="24"/>
      <w:lang w:eastAsia="it-IT"/>
    </w:rPr>
  </w:style>
  <w:style w:type="character" w:customStyle="1" w:styleId="slicetext">
    <w:name w:val="slicetext"/>
    <w:basedOn w:val="Carpredefinitoparagrafo"/>
    <w:uiPriority w:val="99"/>
    <w:rsid w:val="00625D57"/>
    <w:rPr>
      <w:rFonts w:cs="Times New Roman"/>
    </w:rPr>
  </w:style>
  <w:style w:type="character" w:customStyle="1" w:styleId="apple-style-span">
    <w:name w:val="apple-style-span"/>
    <w:basedOn w:val="Carpredefinitoparagrafo"/>
    <w:uiPriority w:val="99"/>
    <w:rsid w:val="00625D57"/>
    <w:rPr>
      <w:rFonts w:cs="Times New Roman"/>
    </w:rPr>
  </w:style>
  <w:style w:type="character" w:customStyle="1" w:styleId="st">
    <w:name w:val="st"/>
    <w:basedOn w:val="Carpredefinitoparagrafo"/>
    <w:uiPriority w:val="99"/>
    <w:rsid w:val="00625D57"/>
    <w:rPr>
      <w:rFonts w:cs="Times New Roman"/>
    </w:rPr>
  </w:style>
  <w:style w:type="paragraph" w:customStyle="1" w:styleId="Corpodeltes">
    <w:name w:val="Corpo del tes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Corpodelt">
    <w:name w:val="Corpo del t"/>
    <w:basedOn w:val="Normale"/>
    <w:uiPriority w:val="99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Rimandonotaapi">
    <w:name w:val="Rimando nota a pi_"/>
    <w:uiPriority w:val="99"/>
    <w:rsid w:val="00625D57"/>
    <w:rPr>
      <w:vertAlign w:val="superscript"/>
    </w:rPr>
  </w:style>
  <w:style w:type="character" w:customStyle="1" w:styleId="WW8Num5z0">
    <w:name w:val="WW8Num5z0"/>
    <w:uiPriority w:val="99"/>
    <w:rsid w:val="00625D57"/>
    <w:rPr>
      <w:rFonts w:ascii="Symbol" w:hAnsi="Symbol"/>
    </w:rPr>
  </w:style>
  <w:style w:type="character" w:customStyle="1" w:styleId="WW8Num11z0">
    <w:name w:val="WW8Num11z0"/>
    <w:uiPriority w:val="99"/>
    <w:rsid w:val="00625D57"/>
    <w:rPr>
      <w:rFonts w:ascii="Wingdings" w:hAnsi="Wingdings"/>
      <w:sz w:val="16"/>
    </w:rPr>
  </w:style>
  <w:style w:type="character" w:customStyle="1" w:styleId="WW8Num12z0">
    <w:name w:val="WW8Num12z0"/>
    <w:uiPriority w:val="99"/>
    <w:rsid w:val="00625D57"/>
    <w:rPr>
      <w:rFonts w:ascii="Wingdings" w:hAnsi="Wingdings"/>
      <w:sz w:val="16"/>
    </w:rPr>
  </w:style>
  <w:style w:type="character" w:customStyle="1" w:styleId="WW8Num12z1">
    <w:name w:val="WW8Num12z1"/>
    <w:uiPriority w:val="99"/>
    <w:rsid w:val="00625D57"/>
    <w:rPr>
      <w:rFonts w:ascii="Verdana" w:hAnsi="Verdana"/>
      <w:sz w:val="16"/>
    </w:rPr>
  </w:style>
  <w:style w:type="character" w:customStyle="1" w:styleId="WW8Num13z0">
    <w:name w:val="WW8Num13z0"/>
    <w:uiPriority w:val="99"/>
    <w:rsid w:val="00625D57"/>
    <w:rPr>
      <w:rFonts w:ascii="Wingdings" w:hAnsi="Wingdings"/>
      <w:sz w:val="16"/>
    </w:rPr>
  </w:style>
  <w:style w:type="character" w:customStyle="1" w:styleId="WW8Num13z1">
    <w:name w:val="WW8Num13z1"/>
    <w:uiPriority w:val="99"/>
    <w:rsid w:val="00625D57"/>
    <w:rPr>
      <w:rFonts w:ascii="Times New Roman" w:hAnsi="Times New Roman"/>
      <w:sz w:val="20"/>
    </w:rPr>
  </w:style>
  <w:style w:type="character" w:customStyle="1" w:styleId="WW8Num13z2">
    <w:name w:val="WW8Num13z2"/>
    <w:uiPriority w:val="99"/>
    <w:rsid w:val="00625D57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625D57"/>
  </w:style>
  <w:style w:type="character" w:customStyle="1" w:styleId="WW-Absatz-Standardschriftart">
    <w:name w:val="WW-Absatz-Standardschriftart"/>
    <w:uiPriority w:val="99"/>
    <w:rsid w:val="00625D57"/>
  </w:style>
  <w:style w:type="character" w:customStyle="1" w:styleId="WW8Num5z1">
    <w:name w:val="WW8Num5z1"/>
    <w:uiPriority w:val="99"/>
    <w:rsid w:val="00625D57"/>
    <w:rPr>
      <w:rFonts w:ascii="Courier New" w:hAnsi="Courier New"/>
    </w:rPr>
  </w:style>
  <w:style w:type="character" w:customStyle="1" w:styleId="WW8Num5z2">
    <w:name w:val="WW8Num5z2"/>
    <w:uiPriority w:val="99"/>
    <w:rsid w:val="00625D57"/>
    <w:rPr>
      <w:rFonts w:ascii="Wingdings" w:hAnsi="Wingdings"/>
    </w:rPr>
  </w:style>
  <w:style w:type="character" w:customStyle="1" w:styleId="WW8Num10z0">
    <w:name w:val="WW8Num10z0"/>
    <w:uiPriority w:val="99"/>
    <w:rsid w:val="00625D57"/>
    <w:rPr>
      <w:rFonts w:ascii="Wingdings" w:hAnsi="Wingdings"/>
    </w:rPr>
  </w:style>
  <w:style w:type="character" w:customStyle="1" w:styleId="WW8Num11z1">
    <w:name w:val="WW8Num11z1"/>
    <w:uiPriority w:val="99"/>
    <w:rsid w:val="00625D57"/>
    <w:rPr>
      <w:rFonts w:ascii="Courier New" w:hAnsi="Courier New"/>
    </w:rPr>
  </w:style>
  <w:style w:type="character" w:customStyle="1" w:styleId="WW8Num11z2">
    <w:name w:val="WW8Num11z2"/>
    <w:uiPriority w:val="99"/>
    <w:rsid w:val="00625D57"/>
    <w:rPr>
      <w:rFonts w:ascii="Wingdings" w:hAnsi="Wingdings"/>
    </w:rPr>
  </w:style>
  <w:style w:type="character" w:customStyle="1" w:styleId="WW8Num11z3">
    <w:name w:val="WW8Num11z3"/>
    <w:uiPriority w:val="99"/>
    <w:rsid w:val="00625D57"/>
    <w:rPr>
      <w:rFonts w:ascii="Symbol" w:hAnsi="Symbol"/>
    </w:rPr>
  </w:style>
  <w:style w:type="character" w:customStyle="1" w:styleId="WW8Num14z0">
    <w:name w:val="WW8Num14z0"/>
    <w:uiPriority w:val="99"/>
    <w:rsid w:val="00625D57"/>
    <w:rPr>
      <w:sz w:val="18"/>
    </w:rPr>
  </w:style>
  <w:style w:type="character" w:customStyle="1" w:styleId="WW8Num15z0">
    <w:name w:val="WW8Num15z0"/>
    <w:uiPriority w:val="99"/>
    <w:rsid w:val="00625D57"/>
    <w:rPr>
      <w:rFonts w:ascii="Wingdings" w:hAnsi="Wingdings"/>
    </w:rPr>
  </w:style>
  <w:style w:type="character" w:customStyle="1" w:styleId="WW8Num16z0">
    <w:name w:val="WW8Num16z0"/>
    <w:uiPriority w:val="99"/>
    <w:rsid w:val="00625D57"/>
    <w:rPr>
      <w:rFonts w:ascii="Wingdings" w:hAnsi="Wingdings"/>
    </w:rPr>
  </w:style>
  <w:style w:type="character" w:customStyle="1" w:styleId="WW8Num16z1">
    <w:name w:val="WW8Num16z1"/>
    <w:uiPriority w:val="99"/>
    <w:rsid w:val="00625D57"/>
    <w:rPr>
      <w:rFonts w:ascii="Courier New" w:hAnsi="Courier New"/>
    </w:rPr>
  </w:style>
  <w:style w:type="character" w:customStyle="1" w:styleId="WW8Num16z2">
    <w:name w:val="WW8Num16z2"/>
    <w:uiPriority w:val="99"/>
    <w:rsid w:val="00625D57"/>
    <w:rPr>
      <w:rFonts w:ascii="Wingdings" w:hAnsi="Wingdings"/>
    </w:rPr>
  </w:style>
  <w:style w:type="character" w:customStyle="1" w:styleId="WW8Num16z3">
    <w:name w:val="WW8Num16z3"/>
    <w:uiPriority w:val="99"/>
    <w:rsid w:val="00625D57"/>
    <w:rPr>
      <w:rFonts w:ascii="Symbol" w:hAnsi="Symbol"/>
    </w:rPr>
  </w:style>
  <w:style w:type="character" w:customStyle="1" w:styleId="WW8Num17z0">
    <w:name w:val="WW8Num17z0"/>
    <w:uiPriority w:val="99"/>
    <w:rsid w:val="00625D57"/>
    <w:rPr>
      <w:rFonts w:ascii="Arial" w:hAnsi="Arial"/>
      <w:sz w:val="20"/>
    </w:rPr>
  </w:style>
  <w:style w:type="character" w:customStyle="1" w:styleId="WW8Num18z0">
    <w:name w:val="WW8Num18z0"/>
    <w:uiPriority w:val="99"/>
    <w:rsid w:val="00625D57"/>
    <w:rPr>
      <w:rFonts w:ascii="Wingdings" w:hAnsi="Wingdings"/>
      <w:sz w:val="16"/>
    </w:rPr>
  </w:style>
  <w:style w:type="character" w:customStyle="1" w:styleId="WW8Num19z0">
    <w:name w:val="WW8Num19z0"/>
    <w:uiPriority w:val="99"/>
    <w:rsid w:val="00625D57"/>
    <w:rPr>
      <w:rFonts w:ascii="Wingdings" w:hAnsi="Wingdings"/>
      <w:sz w:val="16"/>
    </w:rPr>
  </w:style>
  <w:style w:type="character" w:customStyle="1" w:styleId="WW8Num20z0">
    <w:name w:val="WW8Num20z0"/>
    <w:uiPriority w:val="99"/>
    <w:rsid w:val="00625D57"/>
    <w:rPr>
      <w:rFonts w:ascii="Wingdings" w:hAnsi="Wingdings"/>
      <w:sz w:val="16"/>
    </w:rPr>
  </w:style>
  <w:style w:type="character" w:customStyle="1" w:styleId="WW8Num20z1">
    <w:name w:val="WW8Num20z1"/>
    <w:uiPriority w:val="99"/>
    <w:rsid w:val="00625D57"/>
    <w:rPr>
      <w:rFonts w:ascii="Courier New" w:hAnsi="Courier New"/>
    </w:rPr>
  </w:style>
  <w:style w:type="character" w:customStyle="1" w:styleId="WW8Num20z2">
    <w:name w:val="WW8Num20z2"/>
    <w:uiPriority w:val="99"/>
    <w:rsid w:val="00625D57"/>
    <w:rPr>
      <w:rFonts w:ascii="Wingdings" w:hAnsi="Wingdings"/>
    </w:rPr>
  </w:style>
  <w:style w:type="character" w:customStyle="1" w:styleId="WW8Num20z3">
    <w:name w:val="WW8Num20z3"/>
    <w:uiPriority w:val="99"/>
    <w:rsid w:val="00625D57"/>
    <w:rPr>
      <w:rFonts w:ascii="Symbol" w:hAnsi="Symbol"/>
    </w:rPr>
  </w:style>
  <w:style w:type="character" w:customStyle="1" w:styleId="WW8Num22z0">
    <w:name w:val="WW8Num22z0"/>
    <w:uiPriority w:val="99"/>
    <w:rsid w:val="00625D57"/>
    <w:rPr>
      <w:rFonts w:ascii="Wingdings" w:hAnsi="Wingdings"/>
      <w:sz w:val="16"/>
    </w:rPr>
  </w:style>
  <w:style w:type="character" w:customStyle="1" w:styleId="WW8Num22z1">
    <w:name w:val="WW8Num22z1"/>
    <w:uiPriority w:val="99"/>
    <w:rsid w:val="00625D57"/>
    <w:rPr>
      <w:rFonts w:ascii="Courier New" w:hAnsi="Courier New"/>
    </w:rPr>
  </w:style>
  <w:style w:type="character" w:customStyle="1" w:styleId="WW8Num22z2">
    <w:name w:val="WW8Num22z2"/>
    <w:uiPriority w:val="99"/>
    <w:rsid w:val="00625D57"/>
    <w:rPr>
      <w:rFonts w:ascii="Wingdings" w:hAnsi="Wingdings"/>
    </w:rPr>
  </w:style>
  <w:style w:type="character" w:customStyle="1" w:styleId="WW8Num22z3">
    <w:name w:val="WW8Num22z3"/>
    <w:uiPriority w:val="99"/>
    <w:rsid w:val="00625D57"/>
    <w:rPr>
      <w:rFonts w:ascii="Symbol" w:hAnsi="Symbol"/>
    </w:rPr>
  </w:style>
  <w:style w:type="character" w:customStyle="1" w:styleId="WW8Num24z0">
    <w:name w:val="WW8Num24z0"/>
    <w:uiPriority w:val="99"/>
    <w:rsid w:val="00625D57"/>
    <w:rPr>
      <w:sz w:val="24"/>
    </w:rPr>
  </w:style>
  <w:style w:type="character" w:customStyle="1" w:styleId="WW8Num25z0">
    <w:name w:val="WW8Num25z0"/>
    <w:uiPriority w:val="99"/>
    <w:rsid w:val="00625D57"/>
    <w:rPr>
      <w:sz w:val="18"/>
    </w:rPr>
  </w:style>
  <w:style w:type="character" w:customStyle="1" w:styleId="WW8Num26z0">
    <w:name w:val="WW8Num26z0"/>
    <w:uiPriority w:val="99"/>
    <w:rsid w:val="00625D57"/>
    <w:rPr>
      <w:rFonts w:ascii="Lucida Sans Unicode" w:hAnsi="Lucida Sans Unicode"/>
    </w:rPr>
  </w:style>
  <w:style w:type="character" w:customStyle="1" w:styleId="WW8Num26z1">
    <w:name w:val="WW8Num26z1"/>
    <w:uiPriority w:val="99"/>
    <w:rsid w:val="00625D57"/>
    <w:rPr>
      <w:rFonts w:ascii="Courier New" w:hAnsi="Courier New"/>
    </w:rPr>
  </w:style>
  <w:style w:type="character" w:customStyle="1" w:styleId="WW8Num26z2">
    <w:name w:val="WW8Num26z2"/>
    <w:uiPriority w:val="99"/>
    <w:rsid w:val="00625D57"/>
    <w:rPr>
      <w:rFonts w:ascii="Wingdings" w:hAnsi="Wingdings"/>
    </w:rPr>
  </w:style>
  <w:style w:type="character" w:customStyle="1" w:styleId="WW8Num26z3">
    <w:name w:val="WW8Num26z3"/>
    <w:uiPriority w:val="99"/>
    <w:rsid w:val="00625D57"/>
    <w:rPr>
      <w:rFonts w:ascii="Symbol" w:hAnsi="Symbol"/>
    </w:rPr>
  </w:style>
  <w:style w:type="character" w:customStyle="1" w:styleId="WW8Num27z0">
    <w:name w:val="WW8Num27z0"/>
    <w:uiPriority w:val="99"/>
    <w:rsid w:val="00625D57"/>
    <w:rPr>
      <w:sz w:val="24"/>
    </w:rPr>
  </w:style>
  <w:style w:type="character" w:customStyle="1" w:styleId="WW8Num28z0">
    <w:name w:val="WW8Num28z0"/>
    <w:uiPriority w:val="99"/>
    <w:rsid w:val="00625D57"/>
    <w:rPr>
      <w:color w:val="auto"/>
      <w:u w:val="none"/>
    </w:rPr>
  </w:style>
  <w:style w:type="character" w:customStyle="1" w:styleId="WW8Num29z0">
    <w:name w:val="WW8Num29z0"/>
    <w:uiPriority w:val="99"/>
    <w:rsid w:val="00625D57"/>
    <w:rPr>
      <w:rFonts w:ascii="Wingdings" w:hAnsi="Wingdings"/>
      <w:sz w:val="16"/>
    </w:rPr>
  </w:style>
  <w:style w:type="character" w:customStyle="1" w:styleId="WW8Num30z0">
    <w:name w:val="WW8Num30z0"/>
    <w:uiPriority w:val="99"/>
    <w:rsid w:val="00625D57"/>
    <w:rPr>
      <w:rFonts w:ascii="Symbol" w:hAnsi="Symbol"/>
    </w:rPr>
  </w:style>
  <w:style w:type="character" w:customStyle="1" w:styleId="WW8Num30z1">
    <w:name w:val="WW8Num30z1"/>
    <w:uiPriority w:val="99"/>
    <w:rsid w:val="00625D57"/>
    <w:rPr>
      <w:rFonts w:ascii="Courier New" w:hAnsi="Courier New"/>
    </w:rPr>
  </w:style>
  <w:style w:type="character" w:customStyle="1" w:styleId="WW8Num30z2">
    <w:name w:val="WW8Num30z2"/>
    <w:uiPriority w:val="99"/>
    <w:rsid w:val="00625D57"/>
    <w:rPr>
      <w:rFonts w:ascii="Wingdings" w:hAnsi="Wingdings"/>
    </w:rPr>
  </w:style>
  <w:style w:type="character" w:customStyle="1" w:styleId="WW8Num30z3">
    <w:name w:val="WW8Num30z3"/>
    <w:uiPriority w:val="99"/>
    <w:rsid w:val="00625D57"/>
    <w:rPr>
      <w:rFonts w:ascii="Symbol" w:hAnsi="Symbol"/>
    </w:rPr>
  </w:style>
  <w:style w:type="character" w:customStyle="1" w:styleId="WW8Num31z0">
    <w:name w:val="WW8Num31z0"/>
    <w:uiPriority w:val="99"/>
    <w:rsid w:val="00625D57"/>
    <w:rPr>
      <w:rFonts w:ascii="Wingdings" w:hAnsi="Wingdings"/>
    </w:rPr>
  </w:style>
  <w:style w:type="character" w:customStyle="1" w:styleId="WW8Num31z1">
    <w:name w:val="WW8Num31z1"/>
    <w:uiPriority w:val="99"/>
    <w:rsid w:val="00625D57"/>
    <w:rPr>
      <w:rFonts w:ascii="Courier New" w:hAnsi="Courier New"/>
    </w:rPr>
  </w:style>
  <w:style w:type="character" w:customStyle="1" w:styleId="WW8Num31z2">
    <w:name w:val="WW8Num31z2"/>
    <w:uiPriority w:val="99"/>
    <w:rsid w:val="00625D57"/>
    <w:rPr>
      <w:rFonts w:ascii="Wingdings" w:hAnsi="Wingdings"/>
    </w:rPr>
  </w:style>
  <w:style w:type="character" w:customStyle="1" w:styleId="WW8Num31z3">
    <w:name w:val="WW8Num31z3"/>
    <w:uiPriority w:val="99"/>
    <w:rsid w:val="00625D57"/>
    <w:rPr>
      <w:rFonts w:ascii="Symbol" w:hAnsi="Symbol"/>
    </w:rPr>
  </w:style>
  <w:style w:type="character" w:customStyle="1" w:styleId="WW8Num33z0">
    <w:name w:val="WW8Num33z0"/>
    <w:uiPriority w:val="99"/>
    <w:rsid w:val="00625D57"/>
    <w:rPr>
      <w:rFonts w:ascii="Wingdings" w:hAnsi="Wingdings"/>
      <w:sz w:val="16"/>
    </w:rPr>
  </w:style>
  <w:style w:type="character" w:customStyle="1" w:styleId="WW8Num34z0">
    <w:name w:val="WW8Num34z0"/>
    <w:uiPriority w:val="99"/>
    <w:rsid w:val="00625D57"/>
    <w:rPr>
      <w:rFonts w:ascii="Verdana" w:hAnsi="Verdana"/>
      <w:sz w:val="20"/>
    </w:rPr>
  </w:style>
  <w:style w:type="character" w:customStyle="1" w:styleId="WW8Num34z1">
    <w:name w:val="WW8Num34z1"/>
    <w:uiPriority w:val="99"/>
    <w:rsid w:val="00625D57"/>
    <w:rPr>
      <w:rFonts w:ascii="Verdana" w:hAnsi="Verdana"/>
      <w:sz w:val="16"/>
    </w:rPr>
  </w:style>
  <w:style w:type="character" w:customStyle="1" w:styleId="WW8Num36z0">
    <w:name w:val="WW8Num36z0"/>
    <w:uiPriority w:val="99"/>
    <w:rsid w:val="00625D57"/>
    <w:rPr>
      <w:rFonts w:ascii="Symbol" w:hAnsi="Symbol"/>
      <w:color w:val="auto"/>
    </w:rPr>
  </w:style>
  <w:style w:type="character" w:customStyle="1" w:styleId="WW8Num36z1">
    <w:name w:val="WW8Num36z1"/>
    <w:uiPriority w:val="99"/>
    <w:rsid w:val="00625D57"/>
    <w:rPr>
      <w:rFonts w:ascii="Courier New" w:hAnsi="Courier New"/>
    </w:rPr>
  </w:style>
  <w:style w:type="character" w:customStyle="1" w:styleId="WW8Num36z2">
    <w:name w:val="WW8Num36z2"/>
    <w:uiPriority w:val="99"/>
    <w:rsid w:val="00625D57"/>
    <w:rPr>
      <w:rFonts w:ascii="Wingdings" w:hAnsi="Wingdings"/>
    </w:rPr>
  </w:style>
  <w:style w:type="character" w:customStyle="1" w:styleId="WW8Num36z3">
    <w:name w:val="WW8Num36z3"/>
    <w:uiPriority w:val="99"/>
    <w:rsid w:val="00625D57"/>
    <w:rPr>
      <w:rFonts w:ascii="Symbol" w:hAnsi="Symbol"/>
    </w:rPr>
  </w:style>
  <w:style w:type="character" w:customStyle="1" w:styleId="WW8Num37z0">
    <w:name w:val="WW8Num37z0"/>
    <w:uiPriority w:val="99"/>
    <w:rsid w:val="00625D57"/>
    <w:rPr>
      <w:rFonts w:ascii="Symbol" w:hAnsi="Symbol"/>
    </w:rPr>
  </w:style>
  <w:style w:type="character" w:customStyle="1" w:styleId="WW8Num37z1">
    <w:name w:val="WW8Num37z1"/>
    <w:uiPriority w:val="99"/>
    <w:rsid w:val="00625D57"/>
    <w:rPr>
      <w:rFonts w:ascii="Times New Roman" w:hAnsi="Times New Roman"/>
      <w:sz w:val="20"/>
    </w:rPr>
  </w:style>
  <w:style w:type="character" w:customStyle="1" w:styleId="WW8Num37z2">
    <w:name w:val="WW8Num37z2"/>
    <w:uiPriority w:val="99"/>
    <w:rsid w:val="00625D57"/>
    <w:rPr>
      <w:rFonts w:ascii="Wingdings" w:hAnsi="Wingdings"/>
    </w:rPr>
  </w:style>
  <w:style w:type="character" w:customStyle="1" w:styleId="Caratterepredefinitoparagrafo">
    <w:name w:val="Carattere predefinito paragrafo"/>
    <w:uiPriority w:val="99"/>
    <w:rsid w:val="00625D57"/>
  </w:style>
  <w:style w:type="character" w:customStyle="1" w:styleId="StileRimandonotaapidipaginaVerdana">
    <w:name w:val="Stile Rimando nota a piè di pagina + Verdana"/>
    <w:uiPriority w:val="99"/>
    <w:rsid w:val="00625D57"/>
    <w:rPr>
      <w:rFonts w:ascii="Verdana" w:hAnsi="Verdana"/>
      <w:sz w:val="20"/>
      <w:vertAlign w:val="superscript"/>
    </w:rPr>
  </w:style>
  <w:style w:type="character" w:customStyle="1" w:styleId="Rimandonotaapidipagina2">
    <w:name w:val="Rimando nota a piè di pagina2"/>
    <w:uiPriority w:val="99"/>
    <w:rsid w:val="00625D57"/>
    <w:rPr>
      <w:vertAlign w:val="superscript"/>
    </w:rPr>
  </w:style>
  <w:style w:type="character" w:customStyle="1" w:styleId="WW-Caratterenotadichiusura">
    <w:name w:val="WW-Carattere nota di chiusura"/>
    <w:uiPriority w:val="99"/>
    <w:rsid w:val="00625D57"/>
  </w:style>
  <w:style w:type="paragraph" w:customStyle="1" w:styleId="Intestazione5">
    <w:name w:val="Intestazione5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ascii="Liberation Serif" w:eastAsia="Calibri" w:hAnsi="Liberation Serif" w:cs="Mangal"/>
      <w:kern w:val="0"/>
      <w:sz w:val="28"/>
      <w:szCs w:val="28"/>
    </w:rPr>
  </w:style>
  <w:style w:type="paragraph" w:customStyle="1" w:styleId="Corpodeltesto32">
    <w:name w:val="Corpo del testo 32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Mappadocumento1">
    <w:name w:val="Mappa documento1"/>
    <w:basedOn w:val="Normale"/>
    <w:uiPriority w:val="99"/>
    <w:rsid w:val="00625D57"/>
    <w:pPr>
      <w:shd w:val="clear" w:color="auto" w:fill="000080"/>
      <w:spacing w:line="240" w:lineRule="auto"/>
      <w:jc w:val="left"/>
    </w:pPr>
    <w:rPr>
      <w:rFonts w:ascii="Tahoma" w:hAnsi="Tahoma" w:cs="Times New Roman"/>
      <w:kern w:val="0"/>
    </w:rPr>
  </w:style>
  <w:style w:type="paragraph" w:customStyle="1" w:styleId="aTDTITOLODOCUMENTO">
    <w:name w:val="a) T&amp;D TITOLO DOCUMENTO"/>
    <w:uiPriority w:val="99"/>
    <w:rsid w:val="00625D57"/>
    <w:pPr>
      <w:suppressAutoHyphens/>
      <w:spacing w:line="360" w:lineRule="auto"/>
      <w:jc w:val="center"/>
    </w:pPr>
    <w:rPr>
      <w:rFonts w:ascii="Verdana" w:hAnsi="Verdana"/>
      <w:b/>
      <w:sz w:val="28"/>
      <w:szCs w:val="20"/>
      <w:lang w:eastAsia="ar-SA"/>
    </w:rPr>
  </w:style>
  <w:style w:type="paragraph" w:customStyle="1" w:styleId="aTITOLODOCUMENTO">
    <w:name w:val="a) TITOLO DOCUMENTO"/>
    <w:basedOn w:val="Normale"/>
    <w:next w:val="Normale"/>
    <w:uiPriority w:val="99"/>
    <w:rsid w:val="00625D57"/>
    <w:pPr>
      <w:spacing w:line="360" w:lineRule="auto"/>
      <w:jc w:val="center"/>
    </w:pPr>
    <w:rPr>
      <w:rFonts w:ascii="Verdana" w:hAnsi="Verdana" w:cs="Times New Roman"/>
      <w:b/>
      <w:kern w:val="0"/>
      <w:sz w:val="22"/>
      <w:szCs w:val="24"/>
    </w:rPr>
  </w:style>
  <w:style w:type="paragraph" w:customStyle="1" w:styleId="a1TITOLOCAPITOLO">
    <w:name w:val="a1) TITOLO CAPITOLO"/>
    <w:basedOn w:val="Normale"/>
    <w:next w:val="Normale"/>
    <w:uiPriority w:val="99"/>
    <w:rsid w:val="00625D57"/>
    <w:pPr>
      <w:numPr>
        <w:numId w:val="5"/>
      </w:numPr>
      <w:spacing w:before="240" w:after="240" w:line="240" w:lineRule="auto"/>
      <w:jc w:val="center"/>
    </w:pPr>
    <w:rPr>
      <w:rFonts w:ascii="Verdana" w:hAnsi="Verdana" w:cs="Times New Roman"/>
      <w:b/>
      <w:kern w:val="0"/>
      <w:sz w:val="24"/>
      <w:szCs w:val="24"/>
    </w:rPr>
  </w:style>
  <w:style w:type="paragraph" w:customStyle="1" w:styleId="a2TitoloParagrafo">
    <w:name w:val="a2) Titolo 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b/>
      <w:kern w:val="0"/>
      <w:szCs w:val="24"/>
    </w:rPr>
  </w:style>
  <w:style w:type="paragraph" w:customStyle="1" w:styleId="a3TDTitoloSottoparagrafo">
    <w:name w:val="a3) T&amp;D Titolo Sottoparagrafo"/>
    <w:basedOn w:val="Normale"/>
    <w:next w:val="Normale"/>
    <w:uiPriority w:val="99"/>
    <w:rsid w:val="00625D57"/>
    <w:pPr>
      <w:spacing w:before="240" w:after="24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3TitoloSottoparagrafo">
    <w:name w:val="a3) Titolo Sotto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4TDTestodocumento">
    <w:name w:val="a4) T&amp;D Testo documen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4Testodocumento">
    <w:name w:val="a4) Testo documento"/>
    <w:basedOn w:val="a3TitoloSottoparagrafo"/>
    <w:uiPriority w:val="99"/>
    <w:rsid w:val="00625D57"/>
    <w:pPr>
      <w:spacing w:before="0" w:after="0" w:line="360" w:lineRule="auto"/>
      <w:ind w:left="0" w:firstLine="0"/>
    </w:pPr>
    <w:rPr>
      <w:i w:val="0"/>
    </w:rPr>
  </w:style>
  <w:style w:type="paragraph" w:customStyle="1" w:styleId="a5Elencopuntato">
    <w:name w:val="a5)  Elenco puntato"/>
    <w:basedOn w:val="Normale"/>
    <w:uiPriority w:val="99"/>
    <w:rsid w:val="00625D57"/>
    <w:pPr>
      <w:numPr>
        <w:numId w:val="4"/>
      </w:numPr>
      <w:spacing w:line="360" w:lineRule="auto"/>
    </w:pPr>
    <w:rPr>
      <w:rFonts w:ascii="Verdana" w:hAnsi="Verdana" w:cs="Times New Roman"/>
      <w:kern w:val="0"/>
      <w:szCs w:val="24"/>
    </w:rPr>
  </w:style>
  <w:style w:type="paragraph" w:customStyle="1" w:styleId="a5Elencopuntato0">
    <w:name w:val="a5) Elenco punta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5bElencopuntatolettere">
    <w:name w:val="a5b) Elenco puntato lettere"/>
    <w:basedOn w:val="Normale"/>
    <w:uiPriority w:val="99"/>
    <w:rsid w:val="00625D57"/>
    <w:pPr>
      <w:numPr>
        <w:numId w:val="3"/>
      </w:num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8aTitoloTabella">
    <w:name w:val="a8a) Titolo Tabella"/>
    <w:basedOn w:val="Normale"/>
    <w:next w:val="Normale"/>
    <w:uiPriority w:val="99"/>
    <w:rsid w:val="00625D57"/>
    <w:pPr>
      <w:tabs>
        <w:tab w:val="left" w:pos="567"/>
      </w:tabs>
      <w:spacing w:line="240" w:lineRule="auto"/>
      <w:ind w:left="720" w:hanging="360"/>
    </w:pPr>
    <w:rPr>
      <w:rFonts w:ascii="Verdana" w:hAnsi="Verdana" w:cs="Times New Roman"/>
      <w:b/>
      <w:kern w:val="0"/>
      <w:sz w:val="18"/>
      <w:szCs w:val="24"/>
    </w:rPr>
  </w:style>
  <w:style w:type="paragraph" w:customStyle="1" w:styleId="a8bTitoloGrafico">
    <w:name w:val="a8b) Titolo Grafico"/>
    <w:basedOn w:val="Normale"/>
    <w:uiPriority w:val="99"/>
    <w:rsid w:val="00625D57"/>
    <w:pPr>
      <w:spacing w:line="240" w:lineRule="auto"/>
      <w:ind w:left="720" w:hanging="360"/>
    </w:pPr>
    <w:rPr>
      <w:rFonts w:ascii="Verdana" w:hAnsi="Verdana" w:cs="Times New Roman"/>
      <w:kern w:val="0"/>
      <w:szCs w:val="24"/>
    </w:rPr>
  </w:style>
  <w:style w:type="paragraph" w:customStyle="1" w:styleId="Sezione1">
    <w:name w:val="Sezione1"/>
    <w:basedOn w:val="Titolo4"/>
    <w:next w:val="Sezione2"/>
    <w:uiPriority w:val="99"/>
    <w:rsid w:val="00625D57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hd w:val="clear" w:color="auto" w:fill="D8D8D8"/>
      <w:tabs>
        <w:tab w:val="right" w:pos="9639"/>
      </w:tabs>
      <w:spacing w:before="0" w:after="120" w:line="240" w:lineRule="auto"/>
      <w:jc w:val="left"/>
    </w:pPr>
    <w:rPr>
      <w:rFonts w:ascii="Times New Roman" w:eastAsia="Times New Roman" w:hAnsi="Times New Roman" w:cs="Times New Roman"/>
      <w:i w:val="0"/>
      <w:iCs w:val="0"/>
      <w:color w:val="auto"/>
      <w:kern w:val="0"/>
      <w:sz w:val="32"/>
    </w:rPr>
  </w:style>
  <w:style w:type="paragraph" w:customStyle="1" w:styleId="CampoTesto4">
    <w:name w:val="CampoTesto4"/>
    <w:basedOn w:val="CampoTesto3"/>
    <w:uiPriority w:val="99"/>
    <w:rsid w:val="00625D5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ind w:left="1701"/>
    </w:pPr>
    <w:rPr>
      <w:rFonts w:eastAsia="Calibri"/>
      <w:noProof w:val="0"/>
      <w:lang w:eastAsia="ar-SA"/>
    </w:rPr>
  </w:style>
  <w:style w:type="paragraph" w:customStyle="1" w:styleId="Notetesto4">
    <w:name w:val="Note testo 4"/>
    <w:basedOn w:val="Normale"/>
    <w:uiPriority w:val="99"/>
    <w:rsid w:val="00625D57"/>
    <w:pPr>
      <w:spacing w:line="240" w:lineRule="auto"/>
      <w:ind w:left="1560"/>
      <w:jc w:val="left"/>
    </w:pPr>
    <w:rPr>
      <w:rFonts w:ascii="Times New Roman" w:hAnsi="Times New Roman" w:cs="Times New Roman"/>
      <w:kern w:val="0"/>
    </w:rPr>
  </w:style>
  <w:style w:type="paragraph" w:customStyle="1" w:styleId="Notetesto3">
    <w:name w:val="Note testo 3"/>
    <w:basedOn w:val="Notetesto2"/>
    <w:uiPriority w:val="99"/>
    <w:rsid w:val="00625D57"/>
    <w:pPr>
      <w:suppressAutoHyphens/>
      <w:ind w:left="1134"/>
    </w:pPr>
    <w:rPr>
      <w:lang w:eastAsia="ar-SA"/>
    </w:rPr>
  </w:style>
  <w:style w:type="paragraph" w:customStyle="1" w:styleId="Sezione4">
    <w:name w:val="Sezione4"/>
    <w:uiPriority w:val="99"/>
    <w:rsid w:val="00625D57"/>
    <w:pPr>
      <w:tabs>
        <w:tab w:val="left" w:pos="1985"/>
      </w:tabs>
      <w:suppressAutoHyphens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2">
    <w:name w:val="Intestazione2"/>
    <w:next w:val="Normale"/>
    <w:uiPriority w:val="99"/>
    <w:rsid w:val="00625D57"/>
    <w:pPr>
      <w:numPr>
        <w:numId w:val="1"/>
      </w:numPr>
      <w:tabs>
        <w:tab w:val="left" w:pos="851"/>
      </w:tabs>
      <w:suppressAutoHyphens/>
      <w:spacing w:before="12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3">
    <w:name w:val="Intestazione3"/>
    <w:next w:val="Normale"/>
    <w:uiPriority w:val="99"/>
    <w:rsid w:val="00625D57"/>
    <w:pPr>
      <w:keepNext/>
      <w:suppressAutoHyphens/>
      <w:ind w:left="720" w:hanging="36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CampoTesto">
    <w:name w:val="Campo Testo"/>
    <w:basedOn w:val="Normale"/>
    <w:next w:val="Normale"/>
    <w:uiPriority w:val="99"/>
    <w:rsid w:val="00625D57"/>
    <w:pPr>
      <w:spacing w:after="120" w:line="240" w:lineRule="auto"/>
      <w:ind w:left="1843"/>
    </w:pPr>
    <w:rPr>
      <w:rFonts w:ascii="Times New Roman" w:hAnsi="Times New Roman" w:cs="Times New Roman"/>
      <w:kern w:val="0"/>
      <w:sz w:val="24"/>
    </w:rPr>
  </w:style>
  <w:style w:type="paragraph" w:customStyle="1" w:styleId="NumMan3">
    <w:name w:val="NumMan3"/>
    <w:basedOn w:val="Normale"/>
    <w:uiPriority w:val="99"/>
    <w:rsid w:val="00625D57"/>
    <w:pPr>
      <w:tabs>
        <w:tab w:val="left" w:pos="1843"/>
        <w:tab w:val="left" w:pos="4678"/>
        <w:tab w:val="left" w:pos="5812"/>
        <w:tab w:val="right" w:pos="9638"/>
      </w:tabs>
      <w:spacing w:line="240" w:lineRule="auto"/>
      <w:ind w:left="1843" w:hanging="851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BodyText31">
    <w:name w:val="Body Text 31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character" w:customStyle="1" w:styleId="CarattereCarattere">
    <w:name w:val="Carattere Carattere"/>
    <w:uiPriority w:val="99"/>
    <w:rsid w:val="00625D57"/>
    <w:rPr>
      <w:lang w:val="it-IT" w:eastAsia="ar-SA" w:bidi="ar-SA"/>
    </w:rPr>
  </w:style>
  <w:style w:type="table" w:customStyle="1" w:styleId="Grigliatabella2">
    <w:name w:val="Griglia tabella2"/>
    <w:uiPriority w:val="99"/>
    <w:rsid w:val="00243D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itolodellibro">
    <w:name w:val="Book Title"/>
    <w:basedOn w:val="Carpredefinitoparagrafo"/>
    <w:uiPriority w:val="33"/>
    <w:qFormat/>
    <w:rsid w:val="00081D93"/>
    <w:rPr>
      <w:b/>
      <w:bCs/>
      <w:i/>
      <w:iCs/>
      <w:spacing w:val="5"/>
    </w:rPr>
  </w:style>
  <w:style w:type="paragraph" w:customStyle="1" w:styleId="Tit2">
    <w:name w:val="Tit 2"/>
    <w:basedOn w:val="Titolo3"/>
    <w:link w:val="Tit2Carattere"/>
    <w:qFormat/>
    <w:rsid w:val="00975B83"/>
  </w:style>
  <w:style w:type="character" w:customStyle="1" w:styleId="Tit2Carattere">
    <w:name w:val="Tit 2 Carattere"/>
    <w:basedOn w:val="Titolo3Carattere"/>
    <w:link w:val="Tit2"/>
    <w:rsid w:val="00975B83"/>
    <w:rPr>
      <w:rFonts w:ascii="Arial" w:eastAsia="MS Gothic" w:hAnsi="Arial" w:cs="Arial"/>
      <w:bCs/>
      <w:color w:val="4F81BD"/>
      <w:kern w:val="28"/>
      <w:lang w:eastAsia="it-IT"/>
    </w:rPr>
  </w:style>
  <w:style w:type="table" w:customStyle="1" w:styleId="Tabellagriglia3-colore511">
    <w:name w:val="Tabella griglia 3 - colore 511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">
    <w:name w:val="Tabella griglia 3 - colore 512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">
    <w:name w:val="Tabella griglia 3 - colore 513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">
    <w:name w:val="Tabella griglia 3 - colore 514"/>
    <w:basedOn w:val="Tabellanormale"/>
    <w:uiPriority w:val="48"/>
    <w:rsid w:val="00A663FC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">
    <w:name w:val="Tabella griglia 3 - colore 515"/>
    <w:basedOn w:val="Tabellanormale"/>
    <w:uiPriority w:val="48"/>
    <w:rsid w:val="000A788D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">
    <w:name w:val="Tabella griglia 3 - colore 516"/>
    <w:basedOn w:val="Tabellanormale"/>
    <w:uiPriority w:val="48"/>
    <w:rsid w:val="00690D3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numbering" w:customStyle="1" w:styleId="Nessunelenco1">
    <w:name w:val="Nessun elenco1"/>
    <w:next w:val="Nessunelenco"/>
    <w:uiPriority w:val="99"/>
    <w:semiHidden/>
    <w:unhideWhenUsed/>
    <w:rsid w:val="00370445"/>
  </w:style>
  <w:style w:type="character" w:customStyle="1" w:styleId="TestofumettoCarattere115">
    <w:name w:val="Testo fumetto Carattere1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4">
    <w:name w:val="Testo fumetto Carattere1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3">
    <w:name w:val="Testo fumetto Carattere1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2">
    <w:name w:val="Testo fumetto Carattere1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1">
    <w:name w:val="Testo fumetto Carattere1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5">
    <w:name w:val="Mappa documento Carattere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4">
    <w:name w:val="Mappa documento Carattere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3">
    <w:name w:val="Mappa documento Carattere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2">
    <w:name w:val="Mappa documento Carattere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1">
    <w:name w:val="Mappa documento Carattere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5">
    <w:name w:val="Corpo del testo 2 Carattere15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4">
    <w:name w:val="Corpo del testo 2 Carattere14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3">
    <w:name w:val="Corpo del testo 2 Carattere13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2">
    <w:name w:val="Corpo del testo 2 Carattere12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1">
    <w:name w:val="Corpo del testo 2 Carattere11"/>
    <w:basedOn w:val="Carpredefinitoparagrafo"/>
    <w:uiPriority w:val="99"/>
    <w:semiHidden/>
    <w:rsid w:val="00370445"/>
    <w:rPr>
      <w:rFonts w:cs="Times New Roman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5">
    <w:name w:val="Testo commento Carattere15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4">
    <w:name w:val="Testo commento Carattere14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3">
    <w:name w:val="Testo commento Carattere13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2">
    <w:name w:val="Testo commento Carattere12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1">
    <w:name w:val="Testo commento Carattere1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5">
    <w:name w:val="Soggetto commento Carattere15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4">
    <w:name w:val="Soggetto commento Carattere14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3">
    <w:name w:val="Soggetto commento Carattere13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2">
    <w:name w:val="Soggetto commento Carattere12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paragraph" w:customStyle="1" w:styleId="Stile">
    <w:name w:val="Stile"/>
    <w:basedOn w:val="Normale"/>
    <w:next w:val="Corpotesto"/>
    <w:rsid w:val="00370445"/>
    <w:pPr>
      <w:suppressAutoHyphens w:val="0"/>
      <w:spacing w:after="120" w:line="240" w:lineRule="auto"/>
      <w:jc w:val="left"/>
    </w:pPr>
    <w:rPr>
      <w:rFonts w:ascii="Cambria" w:hAnsi="Cambria" w:cs="Times New Roman"/>
      <w:kern w:val="0"/>
      <w:sz w:val="24"/>
      <w:szCs w:val="24"/>
      <w:lang w:eastAsia="en-US"/>
    </w:rPr>
  </w:style>
  <w:style w:type="table" w:customStyle="1" w:styleId="Tabellaelenco3-colore111">
    <w:name w:val="Tabella elenco 3 - colore 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">
    <w:name w:val="Tabella elenco 3 - colore 5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">
    <w:name w:val="Griglia tabella3"/>
    <w:basedOn w:val="Tabellanormale"/>
    <w:next w:val="Grigliatabella"/>
    <w:uiPriority w:val="39"/>
    <w:rsid w:val="00370445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">
    <w:name w:val="Tabella griglia 5 scura - colore 111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7">
    <w:name w:val="Tabella griglia 3 - colore 517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">
    <w:name w:val="Tabella griglia 7 a colori - colore 1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paragraph" w:customStyle="1" w:styleId="Destinatari">
    <w:name w:val="Destinatari"/>
    <w:basedOn w:val="Normale"/>
    <w:rsid w:val="00370445"/>
    <w:pPr>
      <w:tabs>
        <w:tab w:val="left" w:pos="1134"/>
        <w:tab w:val="left" w:pos="15958"/>
      </w:tabs>
      <w:suppressAutoHyphens w:val="0"/>
      <w:spacing w:before="120" w:line="360" w:lineRule="exact"/>
      <w:ind w:left="1134" w:hanging="1134"/>
    </w:pPr>
    <w:rPr>
      <w:kern w:val="0"/>
      <w:szCs w:val="24"/>
    </w:rPr>
  </w:style>
  <w:style w:type="paragraph" w:customStyle="1" w:styleId="Estremideliber">
    <w:name w:val="Estremi deliber"/>
    <w:basedOn w:val="DGServp2"/>
    <w:rsid w:val="00370445"/>
    <w:pPr>
      <w:suppressAutoHyphens w:val="0"/>
      <w:ind w:left="1440" w:hanging="1440"/>
      <w:jc w:val="both"/>
    </w:pPr>
    <w:rPr>
      <w:caps/>
      <w:sz w:val="12"/>
    </w:rPr>
  </w:style>
  <w:style w:type="character" w:customStyle="1" w:styleId="TestofumettoCarattere47">
    <w:name w:val="Testo fumetto Carattere4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6">
    <w:name w:val="Testo fumetto Carattere4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5">
    <w:name w:val="Testo fumetto Carattere4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4">
    <w:name w:val="Testo fumetto Carattere4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3">
    <w:name w:val="Testo fumetto Carattere4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2">
    <w:name w:val="Testo fumetto Carattere4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1">
    <w:name w:val="Testo fumetto Carattere4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0">
    <w:name w:val="Testo fumetto Carattere4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9">
    <w:name w:val="Testo fumetto Carattere3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8">
    <w:name w:val="Testo fumetto Carattere3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7">
    <w:name w:val="Testo fumetto Carattere3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6">
    <w:name w:val="Testo fumetto Carattere3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5">
    <w:name w:val="Testo fumetto Carattere3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4">
    <w:name w:val="Testo fumetto Carattere3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3">
    <w:name w:val="Testo fumetto Carattere3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2">
    <w:name w:val="Testo fumetto Carattere3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1">
    <w:name w:val="Testo fumetto Carattere3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0">
    <w:name w:val="Testo fumetto Carattere3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9">
    <w:name w:val="Testo fumetto Carattere2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8">
    <w:name w:val="Testo fumetto Carattere2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7">
    <w:name w:val="Testo fumetto Carattere2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6">
    <w:name w:val="Testo fumetto Carattere2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5">
    <w:name w:val="Testo fumetto Carattere2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4">
    <w:name w:val="Testo fumetto Carattere2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3">
    <w:name w:val="Testo fumetto Carattere2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2">
    <w:name w:val="Testo fumetto Carattere2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1">
    <w:name w:val="Testo fumetto Carattere2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0">
    <w:name w:val="Testo fumetto Carattere2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9">
    <w:name w:val="Testo fumetto Carattere1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8">
    <w:name w:val="Testo fumetto Carattere1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7">
    <w:name w:val="Testo fumetto Carattere1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6">
    <w:name w:val="Testo fumetto Carattere1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5">
    <w:name w:val="Testo fumetto Carattere1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4">
    <w:name w:val="Testo fumetto Carattere1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3">
    <w:name w:val="Testo fumetto Carattere1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2">
    <w:name w:val="Testo fumetto Carattere1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1">
    <w:name w:val="Testo fumetto Carattere1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0">
    <w:name w:val="Testo fumetto Carattere1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9">
    <w:name w:val="Testo fumetto Carattere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8">
    <w:name w:val="Testo fumetto Carattere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7">
    <w:name w:val="Testo fumetto Carattere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6">
    <w:name w:val="Testo fumetto Carattere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5">
    <w:name w:val="Testo fumetto Carattere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">
    <w:name w:val="Testo fumetto Carattere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">
    <w:name w:val="Testo fumetto Carattere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">
    <w:name w:val="Testo fumetto Carattere2"/>
    <w:basedOn w:val="Carpredefinitoparagrafo"/>
    <w:uiPriority w:val="99"/>
    <w:semiHidden/>
    <w:rsid w:val="00370445"/>
    <w:rPr>
      <w:rFonts w:ascii="Tahoma" w:eastAsia="MS Mincho" w:hAnsi="Tahoma" w:cs="Tahoma"/>
      <w:color w:val="404040"/>
      <w:sz w:val="16"/>
      <w:szCs w:val="16"/>
      <w:lang w:val="x-none" w:eastAsia="it-IT"/>
    </w:rPr>
  </w:style>
  <w:style w:type="paragraph" w:customStyle="1" w:styleId="Elencoacolori-Colore11">
    <w:name w:val="Elenco a colori - Colore 11"/>
    <w:basedOn w:val="Normale"/>
    <w:qFormat/>
    <w:rsid w:val="00370445"/>
    <w:pPr>
      <w:suppressAutoHyphens w:val="0"/>
      <w:spacing w:line="240" w:lineRule="auto"/>
      <w:ind w:left="720"/>
      <w:contextualSpacing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NessunelencoParagrafo">
    <w:name w:val="Nessun elenco Paragrafo"/>
    <w:basedOn w:val="Normale"/>
    <w:uiPriority w:val="99"/>
    <w:rsid w:val="00370445"/>
    <w:pPr>
      <w:suppressAutoHyphens w:val="0"/>
      <w:spacing w:line="240" w:lineRule="auto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character" w:customStyle="1" w:styleId="TestofumettoCarattere110">
    <w:name w:val="Testo fumetto Carattere110"/>
    <w:uiPriority w:val="99"/>
    <w:semiHidden/>
    <w:rsid w:val="00370445"/>
    <w:rPr>
      <w:rFonts w:ascii="Lucida Grande" w:eastAsia="MS Mincho" w:hAnsi="Lucida Grande"/>
      <w:color w:val="404040"/>
      <w:sz w:val="18"/>
      <w:lang w:val="x-none" w:eastAsia="it-IT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370445"/>
    <w:pPr>
      <w:keepLines/>
      <w:suppressAutoHyphens w:val="0"/>
      <w:ind w:right="567"/>
      <w:outlineLvl w:val="9"/>
    </w:pPr>
    <w:rPr>
      <w:color w:val="2E74B5"/>
      <w:kern w:val="0"/>
      <w:sz w:val="22"/>
      <w:szCs w:val="22"/>
      <w:lang w:eastAsia="it-IT"/>
    </w:rPr>
  </w:style>
  <w:style w:type="paragraph" w:customStyle="1" w:styleId="Grigliamedia1-Colore21">
    <w:name w:val="Griglia media 1 - Colore 21"/>
    <w:basedOn w:val="Normale"/>
    <w:uiPriority w:val="34"/>
    <w:qFormat/>
    <w:rsid w:val="00370445"/>
    <w:pPr>
      <w:suppressAutoHyphens w:val="0"/>
      <w:spacing w:after="160" w:line="259" w:lineRule="auto"/>
      <w:ind w:left="720"/>
      <w:contextualSpacing/>
      <w:jc w:val="left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hidden1">
    <w:name w:val="hidden1"/>
    <w:rsid w:val="00370445"/>
    <w:rPr>
      <w:vanish/>
    </w:rPr>
  </w:style>
  <w:style w:type="table" w:customStyle="1" w:styleId="Sfondomedio2-Colore11">
    <w:name w:val="Sfondo medio 2 - Colore 11"/>
    <w:basedOn w:val="Tabellanormale"/>
    <w:uiPriority w:val="64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acolori-Colore2">
    <w:name w:val="Colorful Grid Accent 2"/>
    <w:basedOn w:val="Tabellanormale"/>
    <w:uiPriority w:val="69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titoloprovprassi">
    <w:name w:val="titoloprovprassi"/>
    <w:rsid w:val="00370445"/>
  </w:style>
  <w:style w:type="character" w:customStyle="1" w:styleId="wordsearch">
    <w:name w:val="wordsearch"/>
    <w:rsid w:val="00370445"/>
  </w:style>
  <w:style w:type="character" w:customStyle="1" w:styleId="tipodocprassi">
    <w:name w:val="tipodocprassi"/>
    <w:rsid w:val="00370445"/>
  </w:style>
  <w:style w:type="character" w:customStyle="1" w:styleId="oggettoprassi">
    <w:name w:val="oggettoprassi"/>
    <w:rsid w:val="00370445"/>
  </w:style>
  <w:style w:type="table" w:customStyle="1" w:styleId="Tabellagriglia4-colore111">
    <w:name w:val="Tabella griglia 4 - colore 111"/>
    <w:basedOn w:val="Tabellanormale"/>
    <w:uiPriority w:val="49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paragraph" w:customStyle="1" w:styleId="CM1">
    <w:name w:val="CM1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3">
    <w:name w:val="CM3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4">
    <w:name w:val="CM4"/>
    <w:basedOn w:val="Default"/>
    <w:next w:val="Default"/>
    <w:uiPriority w:val="99"/>
    <w:rsid w:val="00370445"/>
    <w:rPr>
      <w:rFonts w:ascii="EUAlbertina" w:eastAsia="Times New Roman" w:hAnsi="EUAlbertina" w:cs="Times New Roman"/>
      <w:color w:val="auto"/>
    </w:rPr>
  </w:style>
  <w:style w:type="character" w:customStyle="1" w:styleId="title161">
    <w:name w:val="title161"/>
    <w:basedOn w:val="Carpredefinitoparagrafo"/>
    <w:rsid w:val="00370445"/>
    <w:rPr>
      <w:rFonts w:cs="Times New Roman"/>
      <w:sz w:val="30"/>
      <w:szCs w:val="30"/>
    </w:rPr>
  </w:style>
  <w:style w:type="paragraph" w:customStyle="1" w:styleId="Corpotesto1">
    <w:name w:val="Corpo testo1"/>
    <w:uiPriority w:val="99"/>
    <w:rsid w:val="00370445"/>
    <w:pPr>
      <w:widowControl w:val="0"/>
      <w:snapToGrid w:val="0"/>
    </w:pPr>
    <w:rPr>
      <w:rFonts w:ascii="Times New Roman" w:eastAsia="Times New Roman" w:hAnsi="Times New Roman"/>
      <w:color w:val="000000"/>
      <w:sz w:val="28"/>
      <w:szCs w:val="20"/>
    </w:rPr>
  </w:style>
  <w:style w:type="table" w:customStyle="1" w:styleId="Tabellasemplice11">
    <w:name w:val="Tabella semplice 11"/>
    <w:basedOn w:val="Tabellanormale"/>
    <w:uiPriority w:val="41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table" w:customStyle="1" w:styleId="Tabellaelenco7acolori-colore11">
    <w:name w:val="Tabella elenco 7 a colori - colore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11">
    <w:name w:val="Tabella griglia 3 - colore 5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">
    <w:name w:val="Tabella griglia 3 - colore 512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">
    <w:name w:val="Tabella griglia 3 - colore 513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">
    <w:name w:val="Tabella griglia 3 - colore 514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">
    <w:name w:val="Tabella griglia 3 - colore 515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">
    <w:name w:val="Tabella griglia 3 - colore 516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">
    <w:name w:val="Tabella griglia 3 - colore 518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">
    <w:name w:val="List Table 7 Colorful Accent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3-colore519">
    <w:name w:val="Tabella griglia 3 - colore 519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">
    <w:name w:val="Tabella griglia 5 scura - colore 112"/>
    <w:uiPriority w:val="99"/>
    <w:rsid w:val="00CE49E4"/>
    <w:rPr>
      <w:rFonts w:eastAsia="Times New Roman"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ascii="Calibri" w:hAnsi="Calibri" w:cs="Times New Roman" w:hint="default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ascii="Calibri" w:hAnsi="Calibri" w:cs="Times New Roman" w:hint="default"/>
      </w:rPr>
      <w:tblPr/>
      <w:tcPr>
        <w:shd w:val="clear" w:color="auto" w:fill="B8CCE4"/>
      </w:tcPr>
    </w:tblStylePr>
    <w:tblStylePr w:type="band1Horz">
      <w:rPr>
        <w:rFonts w:ascii="Calibri" w:hAnsi="Calibri" w:cs="Times New Roman" w:hint="default"/>
      </w:rPr>
      <w:tblPr/>
      <w:tcPr>
        <w:shd w:val="clear" w:color="auto" w:fill="B8CCE4"/>
      </w:tcPr>
    </w:tblStylePr>
  </w:style>
  <w:style w:type="table" w:customStyle="1" w:styleId="Tabellagriglia3-colore51211">
    <w:name w:val="Tabella griglia 3 - colore 51211"/>
    <w:basedOn w:val="Tabellanormale"/>
    <w:uiPriority w:val="48"/>
    <w:rsid w:val="00D81B5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2">
    <w:name w:val="Tabella griglia 3 - colore 51212"/>
    <w:basedOn w:val="Tabellanormale"/>
    <w:uiPriority w:val="48"/>
    <w:rsid w:val="0016598E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3">
    <w:name w:val="Tabella griglia 3 - colore 51213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4">
    <w:name w:val="Tabella griglia 3 - colore 51214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2">
    <w:name w:val="Tabella griglia 3 - colore 51112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">
    <w:name w:val="Tabella griglia 3 - colore 51111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3">
    <w:name w:val="Tabella griglia 3 - colore 51113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4">
    <w:name w:val="Tabella griglia 3 - colore 51114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5">
    <w:name w:val="Tabella griglia 3 - colore 51115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6">
    <w:name w:val="Tabella griglia 3 - colore 51116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7">
    <w:name w:val="Tabella griglia 3 - colore 51117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8">
    <w:name w:val="Tabella griglia 3 - colore 51118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9">
    <w:name w:val="Tabella griglia 3 - colore 51119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">
    <w:name w:val="Tabella griglia 3 - colore 515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">
    <w:name w:val="Tabella griglia 3 - colore 51512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3">
    <w:name w:val="Tabella griglia 3 - colore 51513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">
    <w:name w:val="Tabella griglia 3 - colore 513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locked="1"/>
    <w:lsdException w:name="annotation text" w:locked="1"/>
    <w:lsdException w:name="header" w:locked="1"/>
    <w:lsdException w:name="footer" w:locked="1"/>
    <w:lsdException w:name="index heading" w:locked="1" w:uiPriority="0"/>
    <w:lsdException w:name="caption" w:locked="1" w:uiPriority="35" w:qFormat="1"/>
    <w:lsdException w:name="page number" w:locked="1" w:uiPriority="0"/>
    <w:lsdException w:name="endnote reference" w:locked="1"/>
    <w:lsdException w:name="endnote text" w:locked="1"/>
    <w:lsdException w:name="List" w:locked="1" w:uiPriority="0"/>
    <w:lsdException w:name="List Bullet" w:locked="1"/>
    <w:lsdException w:name="Title" w:locked="1" w:semiHidden="0" w:uiPriority="10" w:unhideWhenUsed="0" w:qFormat="1"/>
    <w:lsdException w:name="Default Paragraph Font" w:locked="1" w:uiPriority="0"/>
    <w:lsdException w:name="Body Text" w:locked="1" w:qFormat="1"/>
    <w:lsdException w:name="Body Text Indent" w:locked="1" w:uiPriority="0"/>
    <w:lsdException w:name="Subtitle" w:locked="1" w:semiHidden="0" w:uiPriority="0" w:unhideWhenUsed="0" w:qFormat="1"/>
    <w:lsdException w:name="Body Text 2" w:locked="1"/>
    <w:lsdException w:name="Body Text 3" w:locked="1" w:uiPriority="0"/>
    <w:lsdException w:name="Body Text Indent 2" w:locked="1"/>
    <w:lsdException w:name="Body Text Indent 3" w:locked="1"/>
    <w:lsdException w:name="FollowedHyperlink" w:locked="1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Normal (Web)" w:locked="1"/>
    <w:lsdException w:name="HTML Preformatted" w:locked="1" w:uiPriority="0"/>
    <w:lsdException w:name="annotation subject" w:locked="1"/>
    <w:lsdException w:name="Balloon Tex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69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1E77"/>
    <w:pPr>
      <w:suppressAutoHyphens/>
      <w:spacing w:line="276" w:lineRule="auto"/>
      <w:jc w:val="both"/>
    </w:pPr>
    <w:rPr>
      <w:rFonts w:ascii="Arial" w:eastAsia="Times New Roman" w:hAnsi="Arial" w:cs="Arial"/>
      <w:kern w:val="28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1D93"/>
    <w:pPr>
      <w:keepNext/>
      <w:spacing w:before="120" w:after="120"/>
      <w:outlineLvl w:val="0"/>
    </w:pPr>
    <w:rPr>
      <w:b/>
      <w:bCs/>
      <w:color w:val="548DD4" w:themeColor="text2" w:themeTint="99"/>
      <w:sz w:val="24"/>
      <w:szCs w:val="32"/>
    </w:rPr>
  </w:style>
  <w:style w:type="paragraph" w:styleId="Titolo2">
    <w:name w:val="heading 2"/>
    <w:aliases w:val="Section"/>
    <w:basedOn w:val="Normale"/>
    <w:next w:val="Normale"/>
    <w:link w:val="Titolo2Carattere"/>
    <w:uiPriority w:val="9"/>
    <w:qFormat/>
    <w:rsid w:val="00AE6504"/>
    <w:pPr>
      <w:keepNext/>
      <w:keepLines/>
      <w:spacing w:before="200"/>
      <w:outlineLvl w:val="1"/>
    </w:pPr>
    <w:rPr>
      <w:rFonts w:eastAsia="MS Gothic"/>
      <w:bCs/>
      <w:color w:val="4F81BD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22769"/>
    <w:pPr>
      <w:keepNext/>
      <w:keepLines/>
      <w:spacing w:before="200"/>
      <w:outlineLvl w:val="2"/>
    </w:pPr>
    <w:rPr>
      <w:rFonts w:eastAsia="MS Gothic"/>
      <w:bCs/>
      <w:color w:val="4F81BD"/>
      <w:sz w:val="22"/>
      <w:szCs w:val="22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C39CD"/>
    <w:pPr>
      <w:keepNext/>
      <w:keepLines/>
      <w:spacing w:before="40"/>
      <w:outlineLvl w:val="3"/>
    </w:pPr>
    <w:rPr>
      <w:rFonts w:eastAsia="MS Gothic"/>
      <w:b/>
      <w:i/>
      <w:iCs/>
      <w:color w:val="365F91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E1755"/>
    <w:pPr>
      <w:keepNext/>
      <w:suppressAutoHyphens w:val="0"/>
      <w:spacing w:line="80" w:lineRule="atLeast"/>
      <w:jc w:val="center"/>
      <w:outlineLvl w:val="4"/>
    </w:pPr>
    <w:rPr>
      <w:rFonts w:ascii="Calibri" w:hAnsi="Calibri" w:cs="Times New Roman"/>
      <w:b/>
      <w:bCs/>
      <w:i/>
      <w:iCs/>
      <w:kern w:val="0"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25D57"/>
    <w:pPr>
      <w:keepNext/>
      <w:suppressAutoHyphens w:val="0"/>
      <w:spacing w:line="240" w:lineRule="auto"/>
      <w:outlineLvl w:val="5"/>
    </w:pPr>
    <w:rPr>
      <w:rFonts w:ascii="Times New Roman" w:hAnsi="Times New Roman" w:cs="Times New Roman"/>
      <w:b/>
      <w:kern w:val="0"/>
      <w:sz w:val="28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25D57"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uppressAutoHyphens w:val="0"/>
      <w:spacing w:line="240" w:lineRule="auto"/>
      <w:outlineLvl w:val="6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25D57"/>
    <w:pPr>
      <w:keepNext/>
      <w:suppressAutoHyphens w:val="0"/>
      <w:spacing w:line="240" w:lineRule="auto"/>
      <w:jc w:val="left"/>
      <w:outlineLvl w:val="7"/>
    </w:pPr>
    <w:rPr>
      <w:rFonts w:ascii="Times New Roman" w:hAnsi="Times New Roman" w:cs="Times New Roman"/>
      <w:b/>
      <w:kern w:val="0"/>
      <w:sz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25DFD"/>
    <w:pPr>
      <w:keepNext/>
      <w:keepLines/>
      <w:spacing w:before="200"/>
      <w:outlineLvl w:val="8"/>
    </w:pPr>
    <w:rPr>
      <w:rFonts w:ascii="Cambria" w:eastAsia="MS Gothic" w:hAnsi="Cambria" w:cs="Times New Roman"/>
      <w:i/>
      <w:iCs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081D93"/>
    <w:rPr>
      <w:rFonts w:ascii="Arial" w:eastAsia="Times New Roman" w:hAnsi="Arial" w:cs="Arial"/>
      <w:b/>
      <w:bCs/>
      <w:color w:val="548DD4" w:themeColor="text2" w:themeTint="99"/>
      <w:kern w:val="28"/>
      <w:sz w:val="24"/>
      <w:szCs w:val="32"/>
      <w:lang w:eastAsia="ar-SA"/>
    </w:rPr>
  </w:style>
  <w:style w:type="character" w:customStyle="1" w:styleId="Titolo2Carattere">
    <w:name w:val="Titolo 2 Carattere"/>
    <w:aliases w:val="Section Carattere"/>
    <w:basedOn w:val="Carpredefinitoparagrafo"/>
    <w:link w:val="Titolo2"/>
    <w:uiPriority w:val="9"/>
    <w:locked/>
    <w:rsid w:val="00AE6504"/>
    <w:rPr>
      <w:rFonts w:ascii="Arial" w:eastAsia="MS Gothic" w:hAnsi="Arial" w:cs="Arial"/>
      <w:bCs/>
      <w:color w:val="4F81BD"/>
      <w:kern w:val="28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C22769"/>
    <w:rPr>
      <w:rFonts w:ascii="Arial" w:eastAsia="MS Gothic" w:hAnsi="Arial" w:cs="Arial"/>
      <w:bCs/>
      <w:color w:val="4F81BD"/>
      <w:kern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3C39CD"/>
    <w:rPr>
      <w:rFonts w:ascii="Arial" w:eastAsia="MS Gothic" w:hAnsi="Arial" w:cs="Arial"/>
      <w:b/>
      <w:i/>
      <w:iCs/>
      <w:color w:val="365F91"/>
      <w:kern w:val="28"/>
      <w:sz w:val="20"/>
      <w:szCs w:val="20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3E175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625DFD"/>
    <w:rPr>
      <w:rFonts w:ascii="Cambria" w:eastAsia="MS Gothic" w:hAnsi="Cambria" w:cs="Times New Roman"/>
      <w:i/>
      <w:iCs/>
      <w:color w:val="404040"/>
      <w:kern w:val="28"/>
      <w:sz w:val="20"/>
      <w:szCs w:val="20"/>
      <w:lang w:eastAsia="ar-SA" w:bidi="ar-SA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HeaderChar">
    <w:name w:val="Header Char"/>
    <w:aliases w:val="hd Char,intestazione Char,h Char,Header/Footer Char,header odd Char,Hyphen Char,L1 Header Char,Even Char,Even1 Char,hd1 Char,Even2 Char,hd2 Char,Even3 Char,hd3 Char,Even11 Char,hd11 Char,Even21 Char,hd21 Char,Even4 Char,hd4 Char,Even12 Char"/>
    <w:basedOn w:val="Carpredefinitoparagrafo"/>
    <w:uiPriority w:val="99"/>
    <w:semiHidden/>
    <w:rsid w:val="00EB7D5F"/>
    <w:rPr>
      <w:rFonts w:ascii="Arial" w:eastAsia="Times New Roman" w:hAnsi="Arial" w:cs="Arial"/>
      <w:kern w:val="28"/>
      <w:sz w:val="20"/>
      <w:szCs w:val="20"/>
      <w:lang w:eastAsia="ar-SA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basedOn w:val="Carpredefinitoparagrafo"/>
    <w:link w:val="Intestazione"/>
    <w:uiPriority w:val="99"/>
    <w:locked/>
    <w:rsid w:val="0094329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4329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943298"/>
    <w:pPr>
      <w:suppressAutoHyphens w:val="0"/>
      <w:spacing w:line="240" w:lineRule="auto"/>
      <w:jc w:val="left"/>
    </w:pPr>
    <w:rPr>
      <w:rFonts w:ascii="Tahoma" w:eastAsia="Calibri" w:hAnsi="Tahoma" w:cs="Tahoma"/>
      <w:kern w:val="0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3298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9432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943298"/>
    <w:rPr>
      <w:rFonts w:cs="Times New Roman"/>
      <w:color w:val="0000FF"/>
      <w:u w:val="single"/>
    </w:rPr>
  </w:style>
  <w:style w:type="character" w:customStyle="1" w:styleId="Caratteredellanota">
    <w:name w:val="Carattere della nota"/>
    <w:uiPriority w:val="99"/>
    <w:rsid w:val="00625DFD"/>
    <w:rPr>
      <w:vertAlign w:val="superscript"/>
    </w:rPr>
  </w:style>
  <w:style w:type="character" w:styleId="Rimandonotaapidipagina">
    <w:name w:val="footnote reference"/>
    <w:basedOn w:val="Carpredefinitoparagrafo"/>
    <w:uiPriority w:val="99"/>
    <w:rsid w:val="00625DFD"/>
    <w:rPr>
      <w:rFonts w:cs="Times New Roman"/>
      <w:vertAlign w:val="superscript"/>
    </w:rPr>
  </w:style>
  <w:style w:type="paragraph" w:styleId="Corpotesto">
    <w:name w:val="Body Text"/>
    <w:aliases w:val="tab"/>
    <w:basedOn w:val="Normale"/>
    <w:link w:val="CorpotestoCarattere"/>
    <w:uiPriority w:val="99"/>
    <w:qFormat/>
    <w:rsid w:val="00625DFD"/>
    <w:pPr>
      <w:autoSpaceDE w:val="0"/>
      <w:spacing w:before="120" w:line="240" w:lineRule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testoCarattere">
    <w:name w:val="Corpo testo Carattere"/>
    <w:aliases w:val="tab Carattere"/>
    <w:basedOn w:val="Carpredefinitoparagrafo"/>
    <w:link w:val="Corpotesto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625DFD"/>
    <w:pPr>
      <w:spacing w:line="240" w:lineRule="auto"/>
      <w:jc w:val="left"/>
    </w:pPr>
    <w:rPr>
      <w:rFonts w:ascii="Times New Roman" w:hAnsi="Times New Roman" w:cs="Times New Roman"/>
      <w:kern w:val="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625DF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che3">
    <w:name w:val="sche_3"/>
    <w:uiPriority w:val="99"/>
    <w:rsid w:val="00625DFD"/>
    <w:pPr>
      <w:widowControl w:val="0"/>
      <w:suppressAutoHyphens/>
      <w:overflowPunct w:val="0"/>
      <w:autoSpaceDE w:val="0"/>
      <w:spacing w:line="360" w:lineRule="atLeast"/>
      <w:jc w:val="both"/>
      <w:textAlignment w:val="baseline"/>
    </w:pPr>
    <w:rPr>
      <w:rFonts w:ascii="Times New Roman" w:hAnsi="Times New Roman"/>
      <w:sz w:val="20"/>
      <w:szCs w:val="20"/>
      <w:lang w:val="en-US" w:eastAsia="ar-SA"/>
    </w:rPr>
  </w:style>
  <w:style w:type="paragraph" w:customStyle="1" w:styleId="StileGiustificato">
    <w:name w:val="Stile Giustificato"/>
    <w:basedOn w:val="Normale"/>
    <w:uiPriority w:val="99"/>
    <w:rsid w:val="00625DFD"/>
    <w:pPr>
      <w:spacing w:before="120" w:line="360" w:lineRule="auto"/>
    </w:pPr>
    <w:rPr>
      <w:kern w:val="0"/>
    </w:rPr>
  </w:style>
  <w:style w:type="paragraph" w:customStyle="1" w:styleId="Corpodeltesto21">
    <w:name w:val="Corpo del testo 21"/>
    <w:basedOn w:val="Normale"/>
    <w:uiPriority w:val="99"/>
    <w:rsid w:val="00625DFD"/>
    <w:pPr>
      <w:spacing w:line="240" w:lineRule="auto"/>
      <w:jc w:val="left"/>
    </w:pPr>
    <w:rPr>
      <w:kern w:val="0"/>
      <w:sz w:val="22"/>
    </w:rPr>
  </w:style>
  <w:style w:type="paragraph" w:customStyle="1" w:styleId="Corpodeltesto31">
    <w:name w:val="Corpo del testo 31"/>
    <w:basedOn w:val="Normale"/>
    <w:uiPriority w:val="99"/>
    <w:rsid w:val="00625DFD"/>
    <w:pPr>
      <w:spacing w:before="120" w:line="360" w:lineRule="auto"/>
    </w:pPr>
    <w:rPr>
      <w:kern w:val="0"/>
      <w:sz w:val="22"/>
    </w:rPr>
  </w:style>
  <w:style w:type="paragraph" w:styleId="Corpodeltesto2">
    <w:name w:val="Body Text 2"/>
    <w:basedOn w:val="Normale"/>
    <w:link w:val="Corpodeltesto2Carattere"/>
    <w:uiPriority w:val="99"/>
    <w:rsid w:val="00625DFD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eWeb">
    <w:name w:val="Normal (Web)"/>
    <w:basedOn w:val="Normale"/>
    <w:uiPriority w:val="99"/>
    <w:rsid w:val="00625DFD"/>
    <w:pPr>
      <w:suppressAutoHyphens w:val="0"/>
      <w:spacing w:before="100" w:beforeAutospacing="1" w:after="100" w:afterAutospacing="1" w:line="240" w:lineRule="auto"/>
      <w:jc w:val="left"/>
    </w:pPr>
    <w:rPr>
      <w:rFonts w:ascii="Arial Unicode MS" w:hAnsi="Arial Unicode MS" w:cs="Times New Roman"/>
      <w:kern w:val="0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5DFD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625DFD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Testo">
    <w:name w:val="Testo"/>
    <w:basedOn w:val="Normale"/>
    <w:link w:val="TestoCarattere"/>
    <w:uiPriority w:val="99"/>
    <w:qFormat/>
    <w:rsid w:val="00625DFD"/>
    <w:rPr>
      <w:rFonts w:cs="Times New Roman"/>
      <w:lang w:eastAsia="it-IT"/>
    </w:rPr>
  </w:style>
  <w:style w:type="character" w:customStyle="1" w:styleId="TestoCarattere">
    <w:name w:val="Testo Carattere"/>
    <w:link w:val="Testo"/>
    <w:uiPriority w:val="99"/>
    <w:locked/>
    <w:rsid w:val="00625DFD"/>
    <w:rPr>
      <w:rFonts w:ascii="Arial" w:hAnsi="Arial"/>
      <w:kern w:val="28"/>
      <w:sz w:val="20"/>
      <w:lang w:eastAsia="it-IT"/>
    </w:rPr>
  </w:style>
  <w:style w:type="paragraph" w:styleId="Titolosommario">
    <w:name w:val="TOC Heading"/>
    <w:basedOn w:val="Titolo1"/>
    <w:next w:val="Normale"/>
    <w:uiPriority w:val="39"/>
    <w:qFormat/>
    <w:rsid w:val="00625DFD"/>
    <w:pPr>
      <w:keepLines/>
      <w:suppressAutoHyphens w:val="0"/>
      <w:spacing w:before="480" w:after="0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it-IT"/>
      <w14:textFill>
        <w14:solidFill>
          <w14:srgbClr w14:val="365F91">
            <w14:lumMod w14:val="60000"/>
            <w14:lumOff w14:val="40000"/>
          </w14:srgbClr>
        </w14:solidFill>
      </w14:textFill>
    </w:rPr>
  </w:style>
  <w:style w:type="paragraph" w:styleId="Sommario1">
    <w:name w:val="toc 1"/>
    <w:basedOn w:val="Normale"/>
    <w:next w:val="Normale"/>
    <w:autoRedefine/>
    <w:uiPriority w:val="39"/>
    <w:rsid w:val="00E8389A"/>
    <w:pPr>
      <w:tabs>
        <w:tab w:val="left" w:pos="400"/>
        <w:tab w:val="right" w:leader="dot" w:pos="9628"/>
      </w:tabs>
      <w:spacing w:before="120"/>
      <w:jc w:val="left"/>
    </w:pPr>
    <w:rPr>
      <w:rFonts w:ascii="Calibri" w:hAnsi="Calibri"/>
      <w:b/>
      <w:caps/>
      <w:sz w:val="22"/>
      <w:szCs w:val="22"/>
    </w:rPr>
  </w:style>
  <w:style w:type="paragraph" w:customStyle="1" w:styleId="TITOLO0">
    <w:name w:val="TITOLO"/>
    <w:basedOn w:val="Normale"/>
    <w:link w:val="TITOLOCarattere0"/>
    <w:uiPriority w:val="99"/>
    <w:rsid w:val="00893DEF"/>
    <w:pPr>
      <w:suppressAutoHyphens w:val="0"/>
      <w:spacing w:line="480" w:lineRule="auto"/>
      <w:contextualSpacing/>
      <w:jc w:val="center"/>
    </w:pPr>
    <w:rPr>
      <w:rFonts w:eastAsia="Calibri" w:cs="Times New Roman"/>
      <w:b/>
      <w:bCs/>
      <w:color w:val="FFFFFF"/>
      <w:sz w:val="44"/>
      <w:szCs w:val="48"/>
      <w:lang w:eastAsia="it-IT"/>
    </w:rPr>
  </w:style>
  <w:style w:type="paragraph" w:customStyle="1" w:styleId="SOTTOTITOLO">
    <w:name w:val="SOTTOTITOLO"/>
    <w:basedOn w:val="Normale"/>
    <w:link w:val="SOTTOTITOLOCarattere"/>
    <w:qFormat/>
    <w:rsid w:val="00893DEF"/>
    <w:pPr>
      <w:suppressAutoHyphens w:val="0"/>
      <w:jc w:val="center"/>
    </w:pPr>
    <w:rPr>
      <w:rFonts w:eastAsia="Calibri" w:cs="Times New Roman"/>
      <w:color w:val="FFFFFF"/>
      <w:sz w:val="36"/>
      <w:szCs w:val="36"/>
      <w:lang w:eastAsia="it-IT"/>
    </w:rPr>
  </w:style>
  <w:style w:type="character" w:customStyle="1" w:styleId="TITOLOCarattere0">
    <w:name w:val="TITOLO Carattere"/>
    <w:link w:val="TITOLO0"/>
    <w:uiPriority w:val="99"/>
    <w:locked/>
    <w:rsid w:val="00893DEF"/>
    <w:rPr>
      <w:rFonts w:ascii="Arial" w:eastAsia="Times New Roman" w:hAnsi="Arial"/>
      <w:b/>
      <w:color w:val="FFFFFF"/>
      <w:kern w:val="28"/>
      <w:sz w:val="48"/>
    </w:rPr>
  </w:style>
  <w:style w:type="character" w:customStyle="1" w:styleId="SOTTOTITOLOCarattere">
    <w:name w:val="SOTTOTITOLO Carattere"/>
    <w:link w:val="SOTTOTITOLO"/>
    <w:locked/>
    <w:rsid w:val="00893DEF"/>
    <w:rPr>
      <w:rFonts w:ascii="Arial" w:eastAsia="Times New Roman" w:hAnsi="Arial"/>
      <w:color w:val="FFFFFF"/>
      <w:kern w:val="28"/>
      <w:sz w:val="36"/>
      <w:lang w:eastAsia="it-IT"/>
    </w:rPr>
  </w:style>
  <w:style w:type="paragraph" w:customStyle="1" w:styleId="Default">
    <w:name w:val="Default"/>
    <w:rsid w:val="00EA6C2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7481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rsid w:val="009F08A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9F08A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9F08A3"/>
    <w:rPr>
      <w:rFonts w:ascii="Arial" w:hAnsi="Arial" w:cs="Arial"/>
      <w:kern w:val="28"/>
      <w:sz w:val="20"/>
      <w:szCs w:val="20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F08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F08A3"/>
    <w:rPr>
      <w:rFonts w:ascii="Arial" w:hAnsi="Arial" w:cs="Arial"/>
      <w:b/>
      <w:bCs/>
      <w:kern w:val="28"/>
      <w:sz w:val="20"/>
      <w:szCs w:val="20"/>
      <w:lang w:eastAsia="ar-SA" w:bidi="ar-SA"/>
    </w:rPr>
  </w:style>
  <w:style w:type="paragraph" w:styleId="Sommario3">
    <w:name w:val="toc 3"/>
    <w:basedOn w:val="Normale"/>
    <w:next w:val="Normale"/>
    <w:autoRedefine/>
    <w:uiPriority w:val="39"/>
    <w:rsid w:val="004443BD"/>
    <w:pPr>
      <w:ind w:left="400"/>
      <w:jc w:val="left"/>
    </w:pPr>
    <w:rPr>
      <w:rFonts w:ascii="Calibri" w:hAnsi="Calibri"/>
      <w:i/>
      <w:sz w:val="22"/>
      <w:szCs w:val="22"/>
    </w:rPr>
  </w:style>
  <w:style w:type="table" w:styleId="Grigliamedia3-Colore1">
    <w:name w:val="Medium Grid 3 Accent 1"/>
    <w:basedOn w:val="Tabellanormale"/>
    <w:uiPriority w:val="99"/>
    <w:rsid w:val="0084264C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tabella">
    <w:name w:val="Table Grid"/>
    <w:basedOn w:val="Tabellanormale"/>
    <w:uiPriority w:val="99"/>
    <w:rsid w:val="00CF53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">
    <w:name w:val="Tabella griglia 4 - colore 11"/>
    <w:uiPriority w:val="99"/>
    <w:rsid w:val="003754B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customStyle="1" w:styleId="Grigliachiara-Colore31">
    <w:name w:val="Griglia chiara - Colore 31"/>
    <w:basedOn w:val="Normale"/>
    <w:uiPriority w:val="34"/>
    <w:qFormat/>
    <w:rsid w:val="00766F27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rsid w:val="00F8279D"/>
    <w:pPr>
      <w:ind w:left="200"/>
      <w:jc w:val="left"/>
    </w:pPr>
    <w:rPr>
      <w:rFonts w:ascii="Calibri" w:hAnsi="Calibri"/>
      <w:smallCaps/>
      <w:sz w:val="22"/>
      <w:szCs w:val="22"/>
    </w:rPr>
  </w:style>
  <w:style w:type="character" w:styleId="Enfasidelicata">
    <w:name w:val="Subtle Emphasis"/>
    <w:basedOn w:val="Carpredefinitoparagrafo"/>
    <w:uiPriority w:val="99"/>
    <w:qFormat/>
    <w:rsid w:val="003315BE"/>
    <w:rPr>
      <w:rFonts w:cs="Times New Roman"/>
      <w:i/>
      <w:iCs/>
      <w:color w:val="404040"/>
    </w:rPr>
  </w:style>
  <w:style w:type="paragraph" w:styleId="Mappadocumento">
    <w:name w:val="Document Map"/>
    <w:basedOn w:val="Normale"/>
    <w:link w:val="MappadocumentoCarattere"/>
    <w:uiPriority w:val="99"/>
    <w:semiHidden/>
    <w:rsid w:val="00600C37"/>
    <w:pPr>
      <w:spacing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semiHidden/>
    <w:locked/>
    <w:rsid w:val="00600C37"/>
    <w:rPr>
      <w:rFonts w:ascii="Lucida Grande" w:hAnsi="Lucida Grande" w:cs="Lucida Grande"/>
      <w:kern w:val="28"/>
      <w:sz w:val="24"/>
      <w:szCs w:val="24"/>
      <w:lang w:eastAsia="ar-SA" w:bidi="ar-SA"/>
    </w:rPr>
  </w:style>
  <w:style w:type="paragraph" w:styleId="Sommario4">
    <w:name w:val="toc 4"/>
    <w:basedOn w:val="Normale"/>
    <w:next w:val="Normale"/>
    <w:autoRedefine/>
    <w:uiPriority w:val="39"/>
    <w:rsid w:val="00274192"/>
    <w:pPr>
      <w:ind w:left="600"/>
      <w:jc w:val="left"/>
    </w:pPr>
    <w:rPr>
      <w:rFonts w:ascii="Calibri" w:hAnsi="Calibri"/>
      <w:sz w:val="18"/>
      <w:szCs w:val="18"/>
    </w:rPr>
  </w:style>
  <w:style w:type="paragraph" w:customStyle="1" w:styleId="ArticoliAvviso">
    <w:name w:val="Articoli Avviso"/>
    <w:basedOn w:val="Normale"/>
    <w:autoRedefine/>
    <w:qFormat/>
    <w:rsid w:val="005A1746"/>
    <w:pPr>
      <w:numPr>
        <w:numId w:val="2"/>
      </w:numPr>
      <w:spacing w:line="360" w:lineRule="auto"/>
      <w:outlineLvl w:val="0"/>
    </w:pPr>
    <w:rPr>
      <w:kern w:val="0"/>
    </w:rPr>
  </w:style>
  <w:style w:type="paragraph" w:customStyle="1" w:styleId="TitoloParagrafoLineeGuida">
    <w:name w:val="Titolo Paragrafo Linee Guida"/>
    <w:basedOn w:val="Titolo1"/>
    <w:link w:val="TitoloParagrafoLineeGuidaCarattere"/>
    <w:autoRedefine/>
    <w:uiPriority w:val="99"/>
    <w:rsid w:val="00E041FE"/>
    <w:rPr>
      <w:color w:val="548DD4"/>
      <w:sz w:val="28"/>
      <w:lang w:eastAsia="it-IT"/>
      <w14:textFill>
        <w14:solidFill>
          <w14:srgbClr w14:val="548DD4">
            <w14:lumMod w14:val="60000"/>
            <w14:lumOff w14:val="40000"/>
          </w14:srgbClr>
        </w14:solidFill>
      </w14:textFill>
    </w:rPr>
  </w:style>
  <w:style w:type="character" w:customStyle="1" w:styleId="TitoloParagrafoLineeGuidaCarattere">
    <w:name w:val="Titolo Paragrafo Linee Guida Carattere"/>
    <w:basedOn w:val="Titolo1Carattere"/>
    <w:link w:val="TitoloParagrafoLineeGuida"/>
    <w:uiPriority w:val="99"/>
    <w:locked/>
    <w:rsid w:val="00E041FE"/>
    <w:rPr>
      <w:rFonts w:ascii="Arial" w:eastAsia="Times New Roman" w:hAnsi="Arial" w:cs="Arial"/>
      <w:b/>
      <w:bCs/>
      <w:color w:val="548DD4"/>
      <w:kern w:val="28"/>
      <w:sz w:val="28"/>
      <w:szCs w:val="32"/>
      <w:lang w:eastAsia="ar-SA" w:bidi="ar-SA"/>
    </w:rPr>
  </w:style>
  <w:style w:type="paragraph" w:styleId="Sommario5">
    <w:name w:val="toc 5"/>
    <w:basedOn w:val="Normale"/>
    <w:next w:val="Normale"/>
    <w:autoRedefine/>
    <w:uiPriority w:val="39"/>
    <w:rsid w:val="00274192"/>
    <w:pPr>
      <w:ind w:left="800"/>
      <w:jc w:val="left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274192"/>
    <w:pPr>
      <w:ind w:left="10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274192"/>
    <w:pPr>
      <w:ind w:left="120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274192"/>
    <w:pPr>
      <w:ind w:left="140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274192"/>
    <w:pPr>
      <w:ind w:left="1600"/>
      <w:jc w:val="left"/>
    </w:pPr>
    <w:rPr>
      <w:rFonts w:ascii="Calibri" w:hAnsi="Calibri"/>
      <w:sz w:val="18"/>
      <w:szCs w:val="18"/>
    </w:rPr>
  </w:style>
  <w:style w:type="paragraph" w:customStyle="1" w:styleId="a5TDElencopuntato">
    <w:name w:val="a5) T&amp;D Elenco puntato"/>
    <w:basedOn w:val="Normale"/>
    <w:uiPriority w:val="99"/>
    <w:rsid w:val="003E1755"/>
    <w:pPr>
      <w:suppressAutoHyphens w:val="0"/>
      <w:spacing w:line="360" w:lineRule="auto"/>
    </w:pPr>
    <w:rPr>
      <w:rFonts w:ascii="Verdana" w:hAnsi="Verdana" w:cs="Times New Roman"/>
      <w:kern w:val="0"/>
      <w:szCs w:val="24"/>
      <w:lang w:val="en-GB" w:eastAsia="en-GB"/>
    </w:rPr>
  </w:style>
  <w:style w:type="paragraph" w:styleId="Nessunaspaziatura">
    <w:name w:val="No Spacing"/>
    <w:link w:val="NessunaspaziaturaCarattere"/>
    <w:uiPriority w:val="1"/>
    <w:qFormat/>
    <w:rsid w:val="003E1755"/>
    <w:rPr>
      <w:rFonts w:eastAsia="MS Mincho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3E1755"/>
    <w:rPr>
      <w:rFonts w:eastAsia="MS Mincho" w:cs="Times New Roman"/>
      <w:sz w:val="22"/>
      <w:szCs w:val="22"/>
      <w:lang w:val="it-IT" w:eastAsia="it-IT" w:bidi="ar-SA"/>
    </w:rPr>
  </w:style>
  <w:style w:type="paragraph" w:customStyle="1" w:styleId="DGServp2">
    <w:name w:val="DG_Serv p2"/>
    <w:basedOn w:val="Normale"/>
    <w:rsid w:val="003E1755"/>
    <w:pPr>
      <w:spacing w:after="60" w:line="200" w:lineRule="exact"/>
      <w:jc w:val="left"/>
    </w:pPr>
    <w:rPr>
      <w:rFonts w:ascii="Futura Std Book" w:hAnsi="Futura Std Book" w:cs="Times New Roman"/>
      <w:kern w:val="0"/>
      <w:sz w:val="14"/>
      <w:szCs w:val="24"/>
    </w:rPr>
  </w:style>
  <w:style w:type="paragraph" w:customStyle="1" w:styleId="visto">
    <w:name w:val="visto"/>
    <w:basedOn w:val="Normale"/>
    <w:rsid w:val="003E1755"/>
    <w:pPr>
      <w:spacing w:after="240" w:line="360" w:lineRule="exact"/>
      <w:ind w:left="1701" w:hanging="1701"/>
    </w:pPr>
    <w:rPr>
      <w:rFonts w:cs="Times New Roman"/>
      <w:kern w:val="0"/>
    </w:rPr>
  </w:style>
  <w:style w:type="paragraph" w:customStyle="1" w:styleId="caricafirma">
    <w:name w:val="carica firma"/>
    <w:basedOn w:val="Normale"/>
    <w:rsid w:val="003E1755"/>
    <w:pPr>
      <w:spacing w:before="840" w:line="360" w:lineRule="exact"/>
      <w:ind w:left="5670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nomefirma">
    <w:name w:val="nome firma"/>
    <w:basedOn w:val="Normale"/>
    <w:rsid w:val="003E1755"/>
    <w:pPr>
      <w:spacing w:line="360" w:lineRule="exact"/>
      <w:ind w:left="5670"/>
      <w:jc w:val="center"/>
    </w:pPr>
    <w:rPr>
      <w:rFonts w:ascii="Futura Std Book" w:hAnsi="Futura Std Book" w:cs="Times New Roman"/>
      <w:kern w:val="0"/>
      <w:sz w:val="18"/>
    </w:rPr>
  </w:style>
  <w:style w:type="paragraph" w:customStyle="1" w:styleId="titolodeterminaz">
    <w:name w:val="titolo determinaz"/>
    <w:basedOn w:val="Normale"/>
    <w:rsid w:val="003E1755"/>
    <w:pPr>
      <w:spacing w:before="480" w:after="480" w:line="360" w:lineRule="exact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Rientrocorpodeltesto21">
    <w:name w:val="Rientro corpo del testo 21"/>
    <w:basedOn w:val="Normale"/>
    <w:rsid w:val="003E1755"/>
    <w:pPr>
      <w:spacing w:line="240" w:lineRule="auto"/>
      <w:ind w:left="705" w:hanging="705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Paragrafoelenco1">
    <w:name w:val="Paragrafo elenco1"/>
    <w:basedOn w:val="Normale"/>
    <w:uiPriority w:val="99"/>
    <w:qFormat/>
    <w:rsid w:val="003E1755"/>
    <w:pPr>
      <w:suppressAutoHyphens w:val="0"/>
      <w:spacing w:line="240" w:lineRule="auto"/>
      <w:ind w:left="720" w:hanging="284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riferimento">
    <w:name w:val="riferimento"/>
    <w:basedOn w:val="Carpredefinitoparagrafo"/>
    <w:rsid w:val="003E1755"/>
    <w:rPr>
      <w:rFonts w:cs="Times New Roman"/>
    </w:rPr>
  </w:style>
  <w:style w:type="paragraph" w:styleId="Rientronormale">
    <w:name w:val="Normal Indent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3E1755"/>
    <w:pPr>
      <w:suppressAutoHyphens w:val="0"/>
      <w:spacing w:line="720" w:lineRule="auto"/>
      <w:ind w:left="567"/>
    </w:pPr>
    <w:rPr>
      <w:kern w:val="0"/>
      <w:sz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3E1755"/>
    <w:rPr>
      <w:rFonts w:ascii="Arial" w:hAnsi="Arial" w:cs="Arial"/>
      <w:sz w:val="20"/>
      <w:szCs w:val="20"/>
      <w:lang w:eastAsia="it-IT"/>
    </w:rPr>
  </w:style>
  <w:style w:type="paragraph" w:customStyle="1" w:styleId="1">
    <w:name w:val="1"/>
    <w:basedOn w:val="Normale"/>
    <w:next w:val="Corpotesto"/>
    <w:link w:val="CorpodeltestoCarattere"/>
    <w:uiPriority w:val="99"/>
    <w:rsid w:val="003E1755"/>
    <w:pPr>
      <w:suppressAutoHyphens w:val="0"/>
      <w:spacing w:before="60" w:line="80" w:lineRule="atLeast"/>
      <w:jc w:val="center"/>
    </w:pPr>
    <w:rPr>
      <w:rFonts w:ascii="Times New Roman" w:hAnsi="Times New Roman" w:cs="Times New Roman"/>
      <w:kern w:val="0"/>
      <w:lang w:eastAsia="en-US"/>
    </w:rPr>
  </w:style>
  <w:style w:type="character" w:customStyle="1" w:styleId="CorpodeltestoCarattere">
    <w:name w:val="Corpo del testo Carattere"/>
    <w:basedOn w:val="Carpredefinitoparagrafo"/>
    <w:link w:val="1"/>
    <w:locked/>
    <w:rsid w:val="003E1755"/>
    <w:rPr>
      <w:rFonts w:ascii="Times New Roman" w:hAnsi="Times New Roman" w:cs="Times New Roman"/>
      <w:sz w:val="20"/>
      <w:szCs w:val="20"/>
    </w:rPr>
  </w:style>
  <w:style w:type="paragraph" w:customStyle="1" w:styleId="firmadx">
    <w:name w:val="firma dx"/>
    <w:basedOn w:val="niente"/>
    <w:next w:val="msigla"/>
    <w:uiPriority w:val="99"/>
    <w:rsid w:val="003E1755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3E1755"/>
    <w:pPr>
      <w:suppressAutoHyphens w:val="0"/>
      <w:spacing w:before="120" w:after="120"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msigla">
    <w:name w:val="msigla"/>
    <w:basedOn w:val="Normale"/>
    <w:uiPriority w:val="99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sigla">
    <w:name w:val="sigla"/>
    <w:basedOn w:val="Normale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Codicesigla">
    <w:name w:val="Codice sigla"/>
    <w:basedOn w:val="Normale"/>
    <w:next w:val="Normale"/>
    <w:uiPriority w:val="99"/>
    <w:rsid w:val="003E1755"/>
    <w:pPr>
      <w:suppressAutoHyphens w:val="0"/>
      <w:spacing w:before="40" w:after="720" w:line="240" w:lineRule="auto"/>
      <w:ind w:left="1871"/>
      <w:jc w:val="left"/>
    </w:pPr>
    <w:rPr>
      <w:rFonts w:ascii="Times New Roman" w:hAnsi="Times New Roman" w:cs="Times New Roman"/>
      <w:color w:val="FF00FF"/>
      <w:kern w:val="0"/>
      <w:sz w:val="18"/>
      <w:szCs w:val="18"/>
      <w:lang w:eastAsia="it-IT"/>
    </w:rPr>
  </w:style>
  <w:style w:type="paragraph" w:customStyle="1" w:styleId="Indirizzo">
    <w:name w:val="Indirizzo"/>
    <w:basedOn w:val="Normale"/>
    <w:next w:val="Rientronormale"/>
    <w:uiPriority w:val="99"/>
    <w:rsid w:val="003E1755"/>
    <w:pPr>
      <w:suppressAutoHyphens w:val="0"/>
      <w:spacing w:before="1200" w:after="1560" w:line="240" w:lineRule="auto"/>
      <w:ind w:left="5954" w:right="567"/>
      <w:jc w:val="left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decreto">
    <w:name w:val="decreto"/>
    <w:basedOn w:val="niente"/>
    <w:next w:val="Visto0"/>
    <w:uiPriority w:val="99"/>
    <w:rsid w:val="003E1755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3E1755"/>
    <w:pPr>
      <w:suppressAutoHyphens w:val="0"/>
      <w:spacing w:after="240" w:line="240" w:lineRule="auto"/>
      <w:ind w:left="1418" w:right="567" w:hanging="851"/>
    </w:pPr>
    <w:rPr>
      <w:rFonts w:ascii="Times New Roman" w:hAnsi="Times New Roman" w:cs="Times New Roman"/>
      <w:kern w:val="0"/>
      <w:lang w:eastAsia="it-IT"/>
    </w:rPr>
  </w:style>
  <w:style w:type="paragraph" w:customStyle="1" w:styleId="Xsigla">
    <w:name w:val="Xsigla"/>
    <w:basedOn w:val="Codicesigla"/>
    <w:uiPriority w:val="99"/>
    <w:rsid w:val="003E1755"/>
    <w:pPr>
      <w:spacing w:before="36" w:after="160"/>
    </w:pPr>
  </w:style>
  <w:style w:type="paragraph" w:customStyle="1" w:styleId="firma">
    <w:name w:val="firma"/>
    <w:basedOn w:val="Normale"/>
    <w:uiPriority w:val="99"/>
    <w:rsid w:val="003E1755"/>
    <w:pPr>
      <w:suppressAutoHyphens w:val="0"/>
      <w:spacing w:before="480" w:after="240" w:line="240" w:lineRule="auto"/>
      <w:ind w:left="4536" w:right="567"/>
      <w:jc w:val="center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XOggetto">
    <w:name w:val="XOggetto"/>
    <w:basedOn w:val="Normale"/>
    <w:next w:val="Indirizzo"/>
    <w:uiPriority w:val="99"/>
    <w:rsid w:val="003E1755"/>
    <w:pPr>
      <w:suppressAutoHyphens w:val="0"/>
      <w:spacing w:after="360" w:line="240" w:lineRule="auto"/>
      <w:ind w:left="284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COggetto">
    <w:name w:val="COggetto"/>
    <w:basedOn w:val="LOggetto"/>
    <w:next w:val="Indirizzo"/>
    <w:uiPriority w:val="99"/>
    <w:rsid w:val="003E1755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3E1755"/>
    <w:pPr>
      <w:suppressAutoHyphens w:val="0"/>
      <w:spacing w:before="240" w:after="360" w:line="240" w:lineRule="auto"/>
      <w:ind w:left="567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R3">
    <w:name w:val="R3"/>
    <w:basedOn w:val="Normale"/>
    <w:uiPriority w:val="99"/>
    <w:rsid w:val="003E1755"/>
    <w:pPr>
      <w:suppressAutoHyphens w:val="0"/>
      <w:spacing w:after="240" w:line="240" w:lineRule="auto"/>
      <w:ind w:left="1418" w:right="567" w:hanging="227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isposta">
    <w:name w:val="Risposta"/>
    <w:basedOn w:val="Xsigla"/>
    <w:next w:val="del"/>
    <w:uiPriority w:val="99"/>
    <w:rsid w:val="003E1755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3E1755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3E1755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3E1755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3E1755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3E1755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LCodsigla">
    <w:name w:val="LCod sigla"/>
    <w:basedOn w:val="Codicesigla"/>
    <w:next w:val="LOggetto"/>
    <w:uiPriority w:val="99"/>
    <w:rsid w:val="003E1755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3E1755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3E1755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3E1755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3E1755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3E1755"/>
    <w:pPr>
      <w:spacing w:before="0"/>
    </w:pPr>
  </w:style>
  <w:style w:type="paragraph" w:customStyle="1" w:styleId="siglalett">
    <w:name w:val="siglalett"/>
    <w:basedOn w:val="Normale"/>
    <w:uiPriority w:val="99"/>
    <w:rsid w:val="003E1755"/>
    <w:pPr>
      <w:suppressAutoHyphens w:val="0"/>
      <w:spacing w:before="840" w:after="480" w:line="240" w:lineRule="auto"/>
      <w:ind w:left="1985"/>
      <w:jc w:val="left"/>
    </w:pPr>
    <w:rPr>
      <w:rFonts w:ascii="Times New Roman" w:hAnsi="Times New Roman" w:cs="Times New Roman"/>
      <w:kern w:val="0"/>
      <w:lang w:eastAsia="it-IT"/>
    </w:rPr>
  </w:style>
  <w:style w:type="paragraph" w:customStyle="1" w:styleId="2oggetto">
    <w:name w:val="2oggetto"/>
    <w:basedOn w:val="LOggetto"/>
    <w:next w:val="Indirizzo"/>
    <w:uiPriority w:val="99"/>
    <w:rsid w:val="003E1755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3E1755"/>
    <w:pPr>
      <w:suppressAutoHyphens w:val="0"/>
      <w:spacing w:after="240" w:line="240" w:lineRule="auto"/>
      <w:ind w:left="567" w:right="851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2OGGETTO0">
    <w:name w:val="2OGGETTO"/>
    <w:basedOn w:val="LOggetto"/>
    <w:next w:val="Indirizzo"/>
    <w:uiPriority w:val="99"/>
    <w:rsid w:val="003E1755"/>
    <w:pPr>
      <w:spacing w:before="120"/>
    </w:pPr>
  </w:style>
  <w:style w:type="paragraph" w:customStyle="1" w:styleId="Rientro">
    <w:name w:val="Rientro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n5">
    <w:name w:val="rn5"/>
    <w:basedOn w:val="Rientronormale"/>
    <w:uiPriority w:val="99"/>
    <w:rsid w:val="003E1755"/>
    <w:pPr>
      <w:spacing w:line="360" w:lineRule="atLeast"/>
    </w:pPr>
  </w:style>
  <w:style w:type="paragraph" w:styleId="Didascalia">
    <w:name w:val="caption"/>
    <w:basedOn w:val="Normale"/>
    <w:next w:val="Normale"/>
    <w:uiPriority w:val="35"/>
    <w:qFormat/>
    <w:rsid w:val="003E1755"/>
    <w:pPr>
      <w:suppressAutoHyphens w:val="0"/>
      <w:spacing w:line="240" w:lineRule="atLeast"/>
      <w:jc w:val="center"/>
    </w:pPr>
    <w:rPr>
      <w:rFonts w:ascii="Shelley-AllegroScript" w:hAnsi="Shelley-AllegroScript" w:cs="Shelley-AllegroScript"/>
      <w:i/>
      <w:iCs/>
      <w:kern w:val="0"/>
      <w:sz w:val="44"/>
      <w:szCs w:val="44"/>
      <w:lang w:eastAsia="it-IT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3E1755"/>
    <w:rPr>
      <w:rFonts w:ascii="Tahoma" w:hAnsi="Tahoma" w:cs="Times New Roman"/>
      <w:sz w:val="16"/>
      <w:szCs w:val="16"/>
    </w:rPr>
  </w:style>
  <w:style w:type="paragraph" w:customStyle="1" w:styleId="DGServp1">
    <w:name w:val="DG_Serv p1"/>
    <w:basedOn w:val="Normale"/>
    <w:uiPriority w:val="99"/>
    <w:rsid w:val="003E1755"/>
    <w:pPr>
      <w:suppressAutoHyphens w:val="0"/>
      <w:spacing w:after="60" w:line="200" w:lineRule="exact"/>
      <w:jc w:val="left"/>
    </w:pPr>
    <w:rPr>
      <w:rFonts w:ascii="Futura Std Book" w:hAnsi="Futura Std Book" w:cs="Futura Std Book"/>
      <w:kern w:val="0"/>
      <w:sz w:val="18"/>
      <w:szCs w:val="18"/>
      <w:lang w:eastAsia="it-IT"/>
    </w:rPr>
  </w:style>
  <w:style w:type="paragraph" w:customStyle="1" w:styleId="NormalIndent2">
    <w:name w:val="Normal Indent2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NormalIndent1">
    <w:name w:val="Normal Indent1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xl24">
    <w:name w:val="xl24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5">
    <w:name w:val="xl25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6">
    <w:name w:val="xl26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7">
    <w:name w:val="xl2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8">
    <w:name w:val="xl2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9">
    <w:name w:val="xl29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0">
    <w:name w:val="xl30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1">
    <w:name w:val="xl31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2">
    <w:name w:val="xl32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3">
    <w:name w:val="xl33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4">
    <w:name w:val="xl34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5">
    <w:name w:val="xl3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6">
    <w:name w:val="xl36"/>
    <w:basedOn w:val="Normale"/>
    <w:rsid w:val="003E1755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7">
    <w:name w:val="xl37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8">
    <w:name w:val="xl38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39">
    <w:name w:val="xl39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0">
    <w:name w:val="xl40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1">
    <w:name w:val="xl41"/>
    <w:basedOn w:val="Normale"/>
    <w:rsid w:val="003E175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2">
    <w:name w:val="xl42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3">
    <w:name w:val="xl43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4">
    <w:name w:val="xl44"/>
    <w:basedOn w:val="Normale"/>
    <w:rsid w:val="003E175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5">
    <w:name w:val="xl45"/>
    <w:basedOn w:val="Normale"/>
    <w:rsid w:val="003E175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6">
    <w:name w:val="xl46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7">
    <w:name w:val="xl47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8">
    <w:name w:val="xl4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9">
    <w:name w:val="xl49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0">
    <w:name w:val="xl50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1">
    <w:name w:val="xl51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2">
    <w:name w:val="xl52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3">
    <w:name w:val="xl53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4">
    <w:name w:val="xl54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5">
    <w:name w:val="xl5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6">
    <w:name w:val="xl56"/>
    <w:basedOn w:val="Normale"/>
    <w:rsid w:val="003E1755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7">
    <w:name w:val="xl57"/>
    <w:basedOn w:val="Normale"/>
    <w:rsid w:val="003E1755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8">
    <w:name w:val="xl58"/>
    <w:basedOn w:val="Normale"/>
    <w:rsid w:val="003E175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9">
    <w:name w:val="xl59"/>
    <w:basedOn w:val="Normale"/>
    <w:rsid w:val="003E175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0">
    <w:name w:val="xl60"/>
    <w:basedOn w:val="Normale"/>
    <w:rsid w:val="003E175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1">
    <w:name w:val="xl61"/>
    <w:basedOn w:val="Normale"/>
    <w:rsid w:val="003E1755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2">
    <w:name w:val="xl62"/>
    <w:basedOn w:val="Normale"/>
    <w:rsid w:val="003E1755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3">
    <w:name w:val="xl63"/>
    <w:basedOn w:val="Normale"/>
    <w:rsid w:val="003E1755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4">
    <w:name w:val="xl64"/>
    <w:basedOn w:val="Normale"/>
    <w:rsid w:val="003E175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5">
    <w:name w:val="xl65"/>
    <w:basedOn w:val="Normale"/>
    <w:rsid w:val="003E175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6">
    <w:name w:val="xl66"/>
    <w:basedOn w:val="Normale"/>
    <w:rsid w:val="003E175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7">
    <w:name w:val="xl6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8">
    <w:name w:val="xl68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9">
    <w:name w:val="xl69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3E1755"/>
    <w:pPr>
      <w:suppressAutoHyphens w:val="0"/>
      <w:spacing w:after="240" w:line="240" w:lineRule="auto"/>
      <w:ind w:left="567" w:right="567"/>
    </w:pPr>
    <w:rPr>
      <w:rFonts w:ascii="Times New Roman" w:hAnsi="Times New Roman" w:cs="Times New Roman"/>
      <w:kern w:val="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3E1755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rsid w:val="003E1755"/>
    <w:rPr>
      <w:rFonts w:cs="Times New Roman"/>
      <w:vertAlign w:val="superscript"/>
    </w:rPr>
  </w:style>
  <w:style w:type="paragraph" w:customStyle="1" w:styleId="Style1">
    <w:name w:val="Style 1"/>
    <w:uiPriority w:val="99"/>
    <w:rsid w:val="003E1755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  <w:sz w:val="20"/>
      <w:szCs w:val="20"/>
    </w:rPr>
  </w:style>
  <w:style w:type="paragraph" w:customStyle="1" w:styleId="Style2">
    <w:name w:val="Style 2"/>
    <w:uiPriority w:val="99"/>
    <w:rsid w:val="003E17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customStyle="1" w:styleId="CharacterStyle1">
    <w:name w:val="Character Style 1"/>
    <w:uiPriority w:val="99"/>
    <w:rsid w:val="003E1755"/>
    <w:rPr>
      <w:rFonts w:ascii="Garamond" w:hAnsi="Garamond"/>
      <w:sz w:val="20"/>
    </w:rPr>
  </w:style>
  <w:style w:type="table" w:customStyle="1" w:styleId="Tabellaelenco3-colore11">
    <w:name w:val="Tabella elenco 3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Tabellaelenco3-colore51">
    <w:name w:val="Tabella elenco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BACC6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Tabellagriglia5scura-colore11">
    <w:name w:val="Tabella griglia 5 scura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customStyle="1" w:styleId="Tabellagriglia3-colore51">
    <w:name w:val="Tabella griglia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AEEF3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  <w:tblStylePr w:type="ne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2CDDC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2CDDC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3E1755"/>
    <w:pPr>
      <w:suppressAutoHyphens w:val="0"/>
      <w:spacing w:line="240" w:lineRule="auto"/>
      <w:jc w:val="left"/>
    </w:pPr>
    <w:rPr>
      <w:rFonts w:eastAsia="Calibri"/>
      <w:i/>
      <w:smallCaps/>
      <w:kern w:val="0"/>
      <w:sz w:val="14"/>
      <w:szCs w:val="22"/>
      <w:lang w:eastAsia="en-US"/>
    </w:rPr>
  </w:style>
  <w:style w:type="paragraph" w:customStyle="1" w:styleId="CorpoTabella">
    <w:name w:val="CorpoTabella"/>
    <w:basedOn w:val="Normale"/>
    <w:link w:val="CorpoTabellaCarattere"/>
    <w:qFormat/>
    <w:rsid w:val="003E1755"/>
    <w:pPr>
      <w:suppressAutoHyphens w:val="0"/>
      <w:spacing w:line="240" w:lineRule="auto"/>
      <w:jc w:val="left"/>
    </w:pPr>
    <w:rPr>
      <w:rFonts w:eastAsia="Calibri"/>
      <w:b/>
      <w:bCs/>
      <w:kern w:val="0"/>
      <w:sz w:val="18"/>
      <w:szCs w:val="22"/>
      <w:lang w:eastAsia="en-US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locked/>
    <w:rsid w:val="003E1755"/>
    <w:rPr>
      <w:rFonts w:ascii="Arial" w:hAnsi="Arial" w:cs="Arial"/>
      <w:i/>
      <w:smallCaps/>
      <w:sz w:val="14"/>
    </w:rPr>
  </w:style>
  <w:style w:type="table" w:customStyle="1" w:styleId="Tabellagriglia7acolori-colore11">
    <w:name w:val="Tabella griglia 7 a colori - colore 11"/>
    <w:uiPriority w:val="99"/>
    <w:rsid w:val="003E175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  <w:tblStylePr w:type="ne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5B3D7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5B3D7"/>
        </w:tcBorders>
      </w:tcPr>
    </w:tblStylePr>
  </w:style>
  <w:style w:type="character" w:customStyle="1" w:styleId="CorpoTabellaCarattere">
    <w:name w:val="CorpoTabella Carattere"/>
    <w:basedOn w:val="Carpredefinitoparagrafo"/>
    <w:link w:val="CorpoTabella"/>
    <w:locked/>
    <w:rsid w:val="003E1755"/>
    <w:rPr>
      <w:rFonts w:ascii="Arial" w:hAnsi="Arial" w:cs="Arial"/>
      <w:b/>
      <w:bCs/>
      <w:sz w:val="18"/>
    </w:rPr>
  </w:style>
  <w:style w:type="character" w:styleId="Enfasicorsivo">
    <w:name w:val="Emphasis"/>
    <w:basedOn w:val="Carpredefinitoparagrafo"/>
    <w:uiPriority w:val="99"/>
    <w:qFormat/>
    <w:rsid w:val="003E1755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3E1755"/>
    <w:pPr>
      <w:pBdr>
        <w:bottom w:val="single" w:sz="6" w:space="1" w:color="B6DDE8"/>
      </w:pBdr>
      <w:suppressAutoHyphens w:val="0"/>
      <w:spacing w:before="60" w:after="60" w:line="259" w:lineRule="auto"/>
      <w:ind w:left="-142" w:right="-285"/>
      <w:jc w:val="left"/>
    </w:pPr>
    <w:rPr>
      <w:rFonts w:ascii="Calibri" w:eastAsia="Calibri" w:hAnsi="Calibri" w:cs="Times New Roman"/>
      <w:kern w:val="0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rsid w:val="003E1755"/>
    <w:pPr>
      <w:pBdr>
        <w:top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rsid w:val="003E1755"/>
    <w:pPr>
      <w:pBdr>
        <w:bottom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3E1755"/>
    <w:rPr>
      <w:rFonts w:cs="Times New Roman"/>
      <w:color w:val="800080"/>
      <w:u w:val="single"/>
    </w:rPr>
  </w:style>
  <w:style w:type="paragraph" w:styleId="Puntoelenco">
    <w:name w:val="List Bullet"/>
    <w:basedOn w:val="Normale"/>
    <w:uiPriority w:val="99"/>
    <w:rsid w:val="003E1755"/>
    <w:pPr>
      <w:numPr>
        <w:numId w:val="23"/>
      </w:numPr>
      <w:tabs>
        <w:tab w:val="left" w:pos="360"/>
      </w:tabs>
      <w:suppressAutoHyphens w:val="0"/>
      <w:spacing w:after="200" w:line="240" w:lineRule="auto"/>
      <w:ind w:left="360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Contenutotabella">
    <w:name w:val="Contenuto tabella"/>
    <w:basedOn w:val="Corpotesto"/>
    <w:uiPriority w:val="99"/>
    <w:rsid w:val="003E1755"/>
    <w:pPr>
      <w:widowControl w:val="0"/>
      <w:suppressLineNumbers/>
      <w:spacing w:before="0" w:after="120"/>
      <w:jc w:val="left"/>
    </w:pPr>
    <w:rPr>
      <w:rFonts w:ascii="Calibri" w:hAnsi="Calibri"/>
      <w:lang w:eastAsia="it-IT"/>
    </w:rPr>
  </w:style>
  <w:style w:type="paragraph" w:customStyle="1" w:styleId="Testonotaapidipagina1">
    <w:name w:val="Testo nota a piè di pagina1"/>
    <w:basedOn w:val="Normale"/>
    <w:rsid w:val="003E1755"/>
    <w:pPr>
      <w:widowControl w:val="0"/>
      <w:spacing w:line="240" w:lineRule="auto"/>
    </w:pPr>
    <w:rPr>
      <w:rFonts w:ascii="Times New Roman" w:eastAsia="Calibri" w:hAnsi="Times New Roman" w:cs="font299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e"/>
    <w:rsid w:val="003465E7"/>
    <w:pPr>
      <w:suppressAutoHyphens w:val="0"/>
      <w:spacing w:before="100" w:beforeAutospacing="1" w:after="119" w:line="240" w:lineRule="auto"/>
      <w:jc w:val="left"/>
    </w:pPr>
    <w:rPr>
      <w:rFonts w:ascii="Cambria" w:hAnsi="Cambria" w:cs="Times New Roman"/>
      <w:color w:val="000000"/>
      <w:kern w:val="0"/>
      <w:sz w:val="24"/>
      <w:szCs w:val="24"/>
      <w:lang w:eastAsia="it-IT"/>
    </w:rPr>
  </w:style>
  <w:style w:type="paragraph" w:styleId="Revisione">
    <w:name w:val="Revision"/>
    <w:hidden/>
    <w:uiPriority w:val="99"/>
    <w:rsid w:val="0004454E"/>
    <w:rPr>
      <w:rFonts w:ascii="Arial" w:eastAsia="Times New Roman" w:hAnsi="Arial" w:cs="Arial"/>
      <w:kern w:val="28"/>
      <w:sz w:val="20"/>
      <w:szCs w:val="20"/>
      <w:lang w:eastAsia="ar-SA"/>
    </w:rPr>
  </w:style>
  <w:style w:type="paragraph" w:customStyle="1" w:styleId="Intestazione4">
    <w:name w:val="Intestazione4"/>
    <w:next w:val="Normale"/>
    <w:uiPriority w:val="99"/>
    <w:rsid w:val="00625D57"/>
    <w:pPr>
      <w:tabs>
        <w:tab w:val="left" w:pos="6379"/>
      </w:tabs>
      <w:spacing w:after="60"/>
    </w:pPr>
    <w:rPr>
      <w:rFonts w:ascii="Times New Roman" w:eastAsia="Times New Roman" w:hAnsi="Times New Roman"/>
      <w:b/>
      <w:noProof/>
      <w:sz w:val="24"/>
      <w:szCs w:val="20"/>
    </w:rPr>
  </w:style>
  <w:style w:type="paragraph" w:customStyle="1" w:styleId="Sezione2">
    <w:name w:val="Sezione2"/>
    <w:basedOn w:val="Normale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suppressAutoHyphens w:val="0"/>
      <w:spacing w:before="240" w:line="240" w:lineRule="auto"/>
      <w:jc w:val="left"/>
      <w:outlineLvl w:val="1"/>
    </w:pPr>
    <w:rPr>
      <w:rFonts w:ascii="Times New Roman" w:hAnsi="Times New Roman" w:cs="Times New Roman"/>
      <w:kern w:val="0"/>
      <w:sz w:val="32"/>
      <w:lang w:eastAsia="it-IT"/>
    </w:rPr>
  </w:style>
  <w:style w:type="paragraph" w:customStyle="1" w:styleId="Sezione3">
    <w:name w:val="Sezione3"/>
    <w:uiPriority w:val="99"/>
    <w:rsid w:val="00625D57"/>
    <w:pPr>
      <w:tabs>
        <w:tab w:val="left" w:pos="1134"/>
      </w:tabs>
      <w:spacing w:before="120"/>
      <w:outlineLvl w:val="2"/>
    </w:pPr>
    <w:rPr>
      <w:rFonts w:ascii="Times New Roman" w:eastAsia="Times New Roman" w:hAnsi="Times New Roman"/>
      <w:b/>
      <w:noProof/>
      <w:sz w:val="24"/>
      <w:szCs w:val="20"/>
    </w:rPr>
  </w:style>
  <w:style w:type="paragraph" w:styleId="Corpodeltesto3">
    <w:name w:val="Body Text 3"/>
    <w:basedOn w:val="Normale"/>
    <w:link w:val="Corpodeltesto3Carattere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Notetesto2">
    <w:name w:val="Note testo 2"/>
    <w:basedOn w:val="Normale"/>
    <w:uiPriority w:val="99"/>
    <w:rsid w:val="00625D57"/>
    <w:pPr>
      <w:suppressAutoHyphens w:val="0"/>
      <w:spacing w:line="240" w:lineRule="auto"/>
      <w:ind w:left="284"/>
      <w:jc w:val="left"/>
    </w:pPr>
    <w:rPr>
      <w:rFonts w:ascii="Times New Roman" w:hAnsi="Times New Roman" w:cs="Times New Roman"/>
      <w:kern w:val="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25D57"/>
    <w:pPr>
      <w:suppressAutoHyphens w:val="0"/>
      <w:spacing w:line="240" w:lineRule="auto"/>
      <w:ind w:left="240" w:hanging="240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indice">
    <w:name w:val="index heading"/>
    <w:basedOn w:val="Normale"/>
    <w:next w:val="Indice1"/>
    <w:uiPriority w:val="99"/>
    <w:semiHidden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customStyle="1" w:styleId="CampoTesto3">
    <w:name w:val="CampoTesto3"/>
    <w:basedOn w:val="CampoTesto1"/>
    <w:uiPriority w:val="99"/>
    <w:rsid w:val="00625D57"/>
    <w:pPr>
      <w:ind w:left="1418"/>
      <w:jc w:val="both"/>
    </w:pPr>
  </w:style>
  <w:style w:type="paragraph" w:customStyle="1" w:styleId="CampoTesto1">
    <w:name w:val="CampoTesto1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/>
      <w:ind w:left="993"/>
    </w:pPr>
    <w:rPr>
      <w:rFonts w:ascii="Times New Roman" w:eastAsia="Times New Roman" w:hAnsi="Times New Roman"/>
      <w:noProof/>
      <w:sz w:val="24"/>
      <w:szCs w:val="20"/>
    </w:rPr>
  </w:style>
  <w:style w:type="paragraph" w:customStyle="1" w:styleId="Campo">
    <w:name w:val="Campo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2"/>
      <w:lang w:eastAsia="it-IT"/>
    </w:rPr>
  </w:style>
  <w:style w:type="character" w:styleId="Numeropagina">
    <w:name w:val="page number"/>
    <w:basedOn w:val="Carpredefinitoparagrafo"/>
    <w:uiPriority w:val="99"/>
    <w:rsid w:val="00625D57"/>
    <w:rPr>
      <w:rFonts w:cs="Times New Roman"/>
    </w:rPr>
  </w:style>
  <w:style w:type="table" w:customStyle="1" w:styleId="Grigliatabella1">
    <w:name w:val="Griglia tabella1"/>
    <w:uiPriority w:val="99"/>
    <w:rsid w:val="00625D5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1">
    <w:name w:val="WW8Num2z1"/>
    <w:uiPriority w:val="99"/>
    <w:rsid w:val="00625D57"/>
    <w:rPr>
      <w:rFonts w:ascii="Courier New" w:hAnsi="Courier New"/>
    </w:rPr>
  </w:style>
  <w:style w:type="paragraph" w:customStyle="1" w:styleId="Textbody">
    <w:name w:val="Text body"/>
    <w:basedOn w:val="Normale"/>
    <w:uiPriority w:val="99"/>
    <w:rsid w:val="00625D57"/>
    <w:pPr>
      <w:autoSpaceDN w:val="0"/>
      <w:spacing w:line="240" w:lineRule="auto"/>
      <w:textAlignment w:val="baseline"/>
    </w:pPr>
    <w:rPr>
      <w:rFonts w:ascii="Times New Roman" w:hAnsi="Times New Roman" w:cs="Times New Roman"/>
      <w:kern w:val="3"/>
      <w:sz w:val="24"/>
      <w:lang w:eastAsia="zh-CN"/>
    </w:rPr>
  </w:style>
  <w:style w:type="paragraph" w:customStyle="1" w:styleId="Paragrafoelenco2">
    <w:name w:val="Paragrafo elenco2"/>
    <w:basedOn w:val="Normale"/>
    <w:uiPriority w:val="99"/>
    <w:qFormat/>
    <w:rsid w:val="00625D57"/>
    <w:pPr>
      <w:suppressAutoHyphens w:val="0"/>
      <w:spacing w:line="240" w:lineRule="auto"/>
      <w:ind w:left="720"/>
      <w:contextualSpacing/>
      <w:jc w:val="left"/>
    </w:pPr>
    <w:rPr>
      <w:rFonts w:ascii="Times New Roman" w:hAnsi="Times New Roman" w:cs="Times New Roman"/>
      <w:kern w:val="0"/>
      <w:lang w:eastAsia="it-IT"/>
    </w:rPr>
  </w:style>
  <w:style w:type="character" w:customStyle="1" w:styleId="WW8Num1z0">
    <w:name w:val="WW8Num1z0"/>
    <w:uiPriority w:val="99"/>
    <w:rsid w:val="00625D57"/>
    <w:rPr>
      <w:rFonts w:ascii="Times New Roman" w:hAnsi="Times New Roman"/>
    </w:rPr>
  </w:style>
  <w:style w:type="character" w:customStyle="1" w:styleId="WW8Num1z1">
    <w:name w:val="WW8Num1z1"/>
    <w:uiPriority w:val="99"/>
    <w:rsid w:val="00625D57"/>
    <w:rPr>
      <w:rFonts w:ascii="Courier New" w:hAnsi="Courier New"/>
    </w:rPr>
  </w:style>
  <w:style w:type="character" w:customStyle="1" w:styleId="WW8Num1z2">
    <w:name w:val="WW8Num1z2"/>
    <w:uiPriority w:val="99"/>
    <w:rsid w:val="00625D57"/>
    <w:rPr>
      <w:rFonts w:ascii="Wingdings" w:hAnsi="Wingdings"/>
    </w:rPr>
  </w:style>
  <w:style w:type="character" w:customStyle="1" w:styleId="WW8Num1z3">
    <w:name w:val="WW8Num1z3"/>
    <w:uiPriority w:val="99"/>
    <w:rsid w:val="00625D57"/>
    <w:rPr>
      <w:rFonts w:ascii="Symbol" w:hAnsi="Symbol"/>
    </w:rPr>
  </w:style>
  <w:style w:type="character" w:customStyle="1" w:styleId="WW8Num2z0">
    <w:name w:val="WW8Num2z0"/>
    <w:uiPriority w:val="99"/>
    <w:rsid w:val="00625D57"/>
    <w:rPr>
      <w:rFonts w:ascii="Symbol" w:hAnsi="Symbol"/>
      <w:sz w:val="20"/>
    </w:rPr>
  </w:style>
  <w:style w:type="character" w:customStyle="1" w:styleId="WW8Num2z2">
    <w:name w:val="WW8Num2z2"/>
    <w:uiPriority w:val="99"/>
    <w:rsid w:val="00625D57"/>
    <w:rPr>
      <w:rFonts w:ascii="Wingdings" w:hAnsi="Wingdings"/>
      <w:sz w:val="20"/>
    </w:rPr>
  </w:style>
  <w:style w:type="character" w:customStyle="1" w:styleId="WW8Num3z0">
    <w:name w:val="WW8Num3z0"/>
    <w:uiPriority w:val="99"/>
    <w:rsid w:val="00625D57"/>
    <w:rPr>
      <w:rFonts w:ascii="Times New Roman" w:hAnsi="Times New Roman"/>
    </w:rPr>
  </w:style>
  <w:style w:type="character" w:customStyle="1" w:styleId="WW8Num3z1">
    <w:name w:val="WW8Num3z1"/>
    <w:uiPriority w:val="99"/>
    <w:rsid w:val="00625D57"/>
    <w:rPr>
      <w:rFonts w:ascii="Courier New" w:hAnsi="Courier New"/>
    </w:rPr>
  </w:style>
  <w:style w:type="character" w:customStyle="1" w:styleId="WW8Num3z2">
    <w:name w:val="WW8Num3z2"/>
    <w:uiPriority w:val="99"/>
    <w:rsid w:val="00625D57"/>
    <w:rPr>
      <w:rFonts w:ascii="Wingdings" w:hAnsi="Wingdings"/>
    </w:rPr>
  </w:style>
  <w:style w:type="character" w:customStyle="1" w:styleId="WW8Num3z3">
    <w:name w:val="WW8Num3z3"/>
    <w:uiPriority w:val="99"/>
    <w:rsid w:val="00625D57"/>
    <w:rPr>
      <w:rFonts w:ascii="Symbol" w:hAnsi="Symbol"/>
    </w:rPr>
  </w:style>
  <w:style w:type="character" w:customStyle="1" w:styleId="WW8Num4z0">
    <w:name w:val="WW8Num4z0"/>
    <w:uiPriority w:val="99"/>
    <w:rsid w:val="00625D57"/>
    <w:rPr>
      <w:rFonts w:ascii="Times New Roman" w:hAnsi="Times New Roman"/>
    </w:rPr>
  </w:style>
  <w:style w:type="character" w:customStyle="1" w:styleId="WW8Num4z1">
    <w:name w:val="WW8Num4z1"/>
    <w:uiPriority w:val="99"/>
    <w:rsid w:val="00625D57"/>
    <w:rPr>
      <w:rFonts w:ascii="Courier New" w:hAnsi="Courier New"/>
    </w:rPr>
  </w:style>
  <w:style w:type="character" w:customStyle="1" w:styleId="WW8Num4z2">
    <w:name w:val="WW8Num4z2"/>
    <w:uiPriority w:val="99"/>
    <w:rsid w:val="00625D57"/>
    <w:rPr>
      <w:rFonts w:ascii="Wingdings" w:hAnsi="Wingdings"/>
    </w:rPr>
  </w:style>
  <w:style w:type="character" w:customStyle="1" w:styleId="WW8Num4z3">
    <w:name w:val="WW8Num4z3"/>
    <w:uiPriority w:val="99"/>
    <w:rsid w:val="00625D57"/>
    <w:rPr>
      <w:rFonts w:ascii="Symbol" w:hAnsi="Symbol"/>
    </w:rPr>
  </w:style>
  <w:style w:type="character" w:customStyle="1" w:styleId="WW8Num6z0">
    <w:name w:val="WW8Num6z0"/>
    <w:uiPriority w:val="99"/>
    <w:rsid w:val="00625D57"/>
    <w:rPr>
      <w:rFonts w:ascii="Times New Roman" w:hAnsi="Times New Roman"/>
    </w:rPr>
  </w:style>
  <w:style w:type="character" w:customStyle="1" w:styleId="WW8Num6z1">
    <w:name w:val="WW8Num6z1"/>
    <w:uiPriority w:val="99"/>
    <w:rsid w:val="00625D57"/>
    <w:rPr>
      <w:rFonts w:ascii="Courier New" w:hAnsi="Courier New"/>
    </w:rPr>
  </w:style>
  <w:style w:type="character" w:customStyle="1" w:styleId="WW8Num6z2">
    <w:name w:val="WW8Num6z2"/>
    <w:uiPriority w:val="99"/>
    <w:rsid w:val="00625D57"/>
    <w:rPr>
      <w:rFonts w:ascii="Wingdings" w:hAnsi="Wingdings"/>
    </w:rPr>
  </w:style>
  <w:style w:type="character" w:customStyle="1" w:styleId="WW8Num6z3">
    <w:name w:val="WW8Num6z3"/>
    <w:uiPriority w:val="99"/>
    <w:rsid w:val="00625D57"/>
    <w:rPr>
      <w:rFonts w:ascii="Symbol" w:hAnsi="Symbol"/>
    </w:rPr>
  </w:style>
  <w:style w:type="character" w:customStyle="1" w:styleId="WW8Num7z0">
    <w:name w:val="WW8Num7z0"/>
    <w:uiPriority w:val="99"/>
    <w:rsid w:val="00625D57"/>
    <w:rPr>
      <w:rFonts w:ascii="Times New Roman" w:hAnsi="Times New Roman"/>
    </w:rPr>
  </w:style>
  <w:style w:type="character" w:customStyle="1" w:styleId="WW8Num7z1">
    <w:name w:val="WW8Num7z1"/>
    <w:uiPriority w:val="99"/>
    <w:rsid w:val="00625D57"/>
    <w:rPr>
      <w:rFonts w:ascii="Courier New" w:hAnsi="Courier New"/>
    </w:rPr>
  </w:style>
  <w:style w:type="character" w:customStyle="1" w:styleId="WW8Num7z2">
    <w:name w:val="WW8Num7z2"/>
    <w:uiPriority w:val="99"/>
    <w:rsid w:val="00625D57"/>
    <w:rPr>
      <w:rFonts w:ascii="Wingdings" w:hAnsi="Wingdings"/>
    </w:rPr>
  </w:style>
  <w:style w:type="character" w:customStyle="1" w:styleId="WW8Num7z3">
    <w:name w:val="WW8Num7z3"/>
    <w:uiPriority w:val="99"/>
    <w:rsid w:val="00625D57"/>
    <w:rPr>
      <w:rFonts w:ascii="Symbol" w:hAnsi="Symbol"/>
    </w:rPr>
  </w:style>
  <w:style w:type="character" w:customStyle="1" w:styleId="WW8Num8z0">
    <w:name w:val="WW8Num8z0"/>
    <w:uiPriority w:val="99"/>
    <w:rsid w:val="00625D57"/>
    <w:rPr>
      <w:rFonts w:ascii="Times New Roman" w:hAnsi="Times New Roman"/>
    </w:rPr>
  </w:style>
  <w:style w:type="character" w:customStyle="1" w:styleId="WW8Num8z1">
    <w:name w:val="WW8Num8z1"/>
    <w:uiPriority w:val="99"/>
    <w:rsid w:val="00625D57"/>
    <w:rPr>
      <w:rFonts w:ascii="Courier New" w:hAnsi="Courier New"/>
    </w:rPr>
  </w:style>
  <w:style w:type="character" w:customStyle="1" w:styleId="WW8Num8z2">
    <w:name w:val="WW8Num8z2"/>
    <w:uiPriority w:val="99"/>
    <w:rsid w:val="00625D57"/>
    <w:rPr>
      <w:rFonts w:ascii="Wingdings" w:hAnsi="Wingdings"/>
    </w:rPr>
  </w:style>
  <w:style w:type="character" w:customStyle="1" w:styleId="WW8Num8z3">
    <w:name w:val="WW8Num8z3"/>
    <w:uiPriority w:val="99"/>
    <w:rsid w:val="00625D57"/>
    <w:rPr>
      <w:rFonts w:ascii="Symbol" w:hAnsi="Symbol"/>
    </w:rPr>
  </w:style>
  <w:style w:type="character" w:customStyle="1" w:styleId="WW8Num9z0">
    <w:name w:val="WW8Num9z0"/>
    <w:uiPriority w:val="99"/>
    <w:rsid w:val="00625D57"/>
    <w:rPr>
      <w:rFonts w:ascii="Symbol" w:hAnsi="Symbol"/>
    </w:rPr>
  </w:style>
  <w:style w:type="character" w:customStyle="1" w:styleId="WW8Num9z1">
    <w:name w:val="WW8Num9z1"/>
    <w:uiPriority w:val="99"/>
    <w:rsid w:val="00625D57"/>
    <w:rPr>
      <w:rFonts w:ascii="Courier New" w:hAnsi="Courier New"/>
    </w:rPr>
  </w:style>
  <w:style w:type="character" w:customStyle="1" w:styleId="WW8Num9z2">
    <w:name w:val="WW8Num9z2"/>
    <w:uiPriority w:val="99"/>
    <w:rsid w:val="00625D57"/>
    <w:rPr>
      <w:rFonts w:ascii="Wingdings" w:hAnsi="Wingdings"/>
    </w:rPr>
  </w:style>
  <w:style w:type="character" w:customStyle="1" w:styleId="Carpredefinitoparagrafo1">
    <w:name w:val="Car. predefinito paragrafo1"/>
    <w:uiPriority w:val="99"/>
    <w:rsid w:val="00625D57"/>
  </w:style>
  <w:style w:type="character" w:customStyle="1" w:styleId="CuratelacorpotestoCarattere">
    <w:name w:val="Curatela_corpo testo Carattere"/>
    <w:basedOn w:val="Carpredefinitoparagrafo1"/>
    <w:uiPriority w:val="99"/>
    <w:rsid w:val="00625D57"/>
    <w:rPr>
      <w:rFonts w:cs="Times New Roman"/>
      <w:sz w:val="22"/>
      <w:lang w:val="it-IT" w:eastAsia="ar-SA" w:bidi="ar-SA"/>
    </w:rPr>
  </w:style>
  <w:style w:type="character" w:customStyle="1" w:styleId="testo0">
    <w:name w:val="testo"/>
    <w:basedOn w:val="Carpredefinitoparagrafo1"/>
    <w:uiPriority w:val="99"/>
    <w:rsid w:val="00625D57"/>
    <w:rPr>
      <w:rFonts w:cs="Times New Roman"/>
    </w:rPr>
  </w:style>
  <w:style w:type="character" w:customStyle="1" w:styleId="CuratelanotaCarattere">
    <w:name w:val="Curatel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styleId="Enfasigrassetto">
    <w:name w:val="Strong"/>
    <w:basedOn w:val="Carpredefinitoparagrafo1"/>
    <w:uiPriority w:val="22"/>
    <w:qFormat/>
    <w:rsid w:val="00625D57"/>
    <w:rPr>
      <w:rFonts w:cs="Times New Roman"/>
      <w:b/>
      <w:bCs/>
    </w:rPr>
  </w:style>
  <w:style w:type="character" w:customStyle="1" w:styleId="TestonotaapidipaginaCarattereCarattereCarattereCarattereCarattere">
    <w:name w:val="Testo nota a piè di pagina Carattere Carattere Carattere Carattere Carattere"/>
    <w:aliases w:val="Testo nota a piè di pagina Carattere Carattere Carattere Carattere Carattere Carattere Carattere Carattere"/>
    <w:basedOn w:val="Carpredefinitoparagrafo1"/>
    <w:uiPriority w:val="99"/>
    <w:rsid w:val="00625D57"/>
    <w:rPr>
      <w:rFonts w:cs="Times New Roman"/>
      <w:lang w:val="it-IT" w:eastAsia="ar-SA" w:bidi="ar-SA"/>
    </w:rPr>
  </w:style>
  <w:style w:type="character" w:customStyle="1" w:styleId="monografianotaCarattere">
    <w:name w:val="monografi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customStyle="1" w:styleId="WW-Caratteredellanota">
    <w:name w:val="WW-Carattere della nota"/>
    <w:basedOn w:val="Carpredefinitoparagrafo1"/>
    <w:uiPriority w:val="99"/>
    <w:rsid w:val="00625D57"/>
    <w:rPr>
      <w:rFonts w:cs="Times New Roman"/>
      <w:vertAlign w:val="superscript"/>
    </w:rPr>
  </w:style>
  <w:style w:type="character" w:customStyle="1" w:styleId="searchhit">
    <w:name w:val="search_hit"/>
    <w:basedOn w:val="Carpredefinitoparagrafo1"/>
    <w:uiPriority w:val="99"/>
    <w:rsid w:val="00625D57"/>
    <w:rPr>
      <w:rFonts w:cs="Times New Roman"/>
    </w:rPr>
  </w:style>
  <w:style w:type="character" w:customStyle="1" w:styleId="a1">
    <w:name w:val="a1"/>
    <w:basedOn w:val="Carpredefinitoparagrafo1"/>
    <w:uiPriority w:val="99"/>
    <w:rsid w:val="00625D57"/>
    <w:rPr>
      <w:rFonts w:cs="Times New Roman"/>
      <w:color w:val="008000"/>
    </w:rPr>
  </w:style>
  <w:style w:type="character" w:customStyle="1" w:styleId="notaCarattereCarattereCarattereCarattereCarattere">
    <w:name w:val="nota Carattere Carattere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notaCarattereCarattereCarattere">
    <w:name w:val="nota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Caratterenotadichiusura">
    <w:name w:val="Carattere nota di chiusura"/>
    <w:uiPriority w:val="99"/>
    <w:rsid w:val="00625D57"/>
  </w:style>
  <w:style w:type="paragraph" w:customStyle="1" w:styleId="Intestazione1">
    <w:name w:val="Intestazione1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eastAsia="SimSun" w:cs="Mangal"/>
      <w:kern w:val="0"/>
      <w:sz w:val="28"/>
      <w:szCs w:val="28"/>
    </w:rPr>
  </w:style>
  <w:style w:type="paragraph" w:styleId="Elenco">
    <w:name w:val="List"/>
    <w:basedOn w:val="Corpotesto"/>
    <w:uiPriority w:val="99"/>
    <w:rsid w:val="00625D57"/>
    <w:pPr>
      <w:autoSpaceDE/>
      <w:spacing w:before="0" w:after="120"/>
      <w:jc w:val="left"/>
    </w:pPr>
    <w:rPr>
      <w:rFonts w:cs="Mangal"/>
    </w:rPr>
  </w:style>
  <w:style w:type="paragraph" w:customStyle="1" w:styleId="Didascalia1">
    <w:name w:val="Didascalia1"/>
    <w:basedOn w:val="Normale"/>
    <w:next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bCs/>
      <w:i/>
      <w:iCs/>
      <w:kern w:val="0"/>
      <w:szCs w:val="24"/>
    </w:rPr>
  </w:style>
  <w:style w:type="paragraph" w:customStyle="1" w:styleId="Indice">
    <w:name w:val="Indice"/>
    <w:basedOn w:val="Normale"/>
    <w:uiPriority w:val="99"/>
    <w:rsid w:val="00625D57"/>
    <w:pPr>
      <w:suppressLineNumbers/>
      <w:spacing w:line="240" w:lineRule="auto"/>
      <w:jc w:val="left"/>
    </w:pPr>
    <w:rPr>
      <w:rFonts w:ascii="Times New Roman" w:hAnsi="Times New Roman" w:cs="Mangal"/>
      <w:kern w:val="0"/>
      <w:sz w:val="24"/>
      <w:szCs w:val="24"/>
    </w:rPr>
  </w:style>
  <w:style w:type="paragraph" w:customStyle="1" w:styleId="monografiaNcorpotesto">
    <w:name w:val="monografiaN_corpo testo"/>
    <w:basedOn w:val="Corpotesto"/>
    <w:uiPriority w:val="99"/>
    <w:rsid w:val="00625D57"/>
    <w:pPr>
      <w:autoSpaceDE/>
      <w:spacing w:before="0" w:line="250" w:lineRule="exact"/>
      <w:ind w:firstLine="284"/>
    </w:pPr>
    <w:rPr>
      <w:rFonts w:ascii="Garamond" w:hAnsi="Garamond"/>
      <w:sz w:val="23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25D57"/>
    <w:pPr>
      <w:spacing w:after="120" w:line="24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monografianota">
    <w:name w:val="monografia_nota"/>
    <w:basedOn w:val="Normale"/>
    <w:link w:val="monografianotaCarattere1"/>
    <w:uiPriority w:val="99"/>
    <w:rsid w:val="00625D57"/>
    <w:pPr>
      <w:spacing w:line="220" w:lineRule="exact"/>
    </w:pPr>
    <w:rPr>
      <w:rFonts w:ascii="Garamond" w:eastAsia="MS Mincho" w:hAnsi="Garamond" w:cs="Times New Roman"/>
      <w:kern w:val="0"/>
      <w:szCs w:val="24"/>
    </w:rPr>
  </w:style>
  <w:style w:type="character" w:customStyle="1" w:styleId="monografianotaCarattere1">
    <w:name w:val="monografia_nota Carattere1"/>
    <w:basedOn w:val="Carpredefinitoparagrafo"/>
    <w:link w:val="monografianota"/>
    <w:uiPriority w:val="99"/>
    <w:locked/>
    <w:rsid w:val="00625D57"/>
    <w:rPr>
      <w:rFonts w:ascii="Garamond" w:eastAsia="MS Mincho" w:hAnsi="Garamond" w:cs="Times New Roman"/>
      <w:sz w:val="24"/>
      <w:szCs w:val="24"/>
      <w:lang w:eastAsia="ar-SA" w:bidi="ar-SA"/>
    </w:rPr>
  </w:style>
  <w:style w:type="paragraph" w:customStyle="1" w:styleId="pjust2">
    <w:name w:val="pjust2"/>
    <w:basedOn w:val="Normale"/>
    <w:uiPriority w:val="99"/>
    <w:rsid w:val="00625D57"/>
    <w:pPr>
      <w:spacing w:after="154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monografia1titolocapitolo">
    <w:name w:val="monografia1_titolo capitolo"/>
    <w:basedOn w:val="Normale"/>
    <w:uiPriority w:val="99"/>
    <w:rsid w:val="00625D57"/>
    <w:pPr>
      <w:spacing w:line="240" w:lineRule="exact"/>
      <w:jc w:val="center"/>
    </w:pPr>
    <w:rPr>
      <w:rFonts w:ascii="Garamond" w:hAnsi="Garamond" w:cs="Times New Roman"/>
      <w:b/>
      <w:kern w:val="0"/>
      <w:sz w:val="26"/>
      <w:szCs w:val="22"/>
    </w:rPr>
  </w:style>
  <w:style w:type="paragraph" w:customStyle="1" w:styleId="monografia2titoloparagrafo">
    <w:name w:val="monografia2_titolo paragrafo"/>
    <w:basedOn w:val="monografiaNcorpotesto"/>
    <w:uiPriority w:val="99"/>
    <w:rsid w:val="00625D57"/>
    <w:rPr>
      <w:i/>
      <w:sz w:val="24"/>
    </w:rPr>
  </w:style>
  <w:style w:type="paragraph" w:customStyle="1" w:styleId="Curatelacorpotesto">
    <w:name w:val="Curatela_corpo testo"/>
    <w:basedOn w:val="Corpotesto"/>
    <w:uiPriority w:val="99"/>
    <w:rsid w:val="00625D57"/>
    <w:pPr>
      <w:autoSpaceDE/>
      <w:spacing w:before="0" w:line="240" w:lineRule="exact"/>
      <w:ind w:firstLine="284"/>
    </w:pPr>
    <w:rPr>
      <w:sz w:val="22"/>
      <w:szCs w:val="20"/>
    </w:rPr>
  </w:style>
  <w:style w:type="paragraph" w:customStyle="1" w:styleId="Curatelanota">
    <w:name w:val="Curatela_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 w:val="18"/>
      <w:szCs w:val="24"/>
    </w:rPr>
  </w:style>
  <w:style w:type="paragraph" w:customStyle="1" w:styleId="Corpodeltesto22">
    <w:name w:val="Corpo del testo 22"/>
    <w:basedOn w:val="Normale"/>
    <w:uiPriority w:val="99"/>
    <w:rsid w:val="00625D57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a">
    <w:name w:val="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Cs w:val="24"/>
    </w:rPr>
  </w:style>
  <w:style w:type="paragraph" w:customStyle="1" w:styleId="Curatelatitoloparagrafo">
    <w:name w:val="Curatela_titolo paragrafo"/>
    <w:basedOn w:val="Curatelacorpotesto"/>
    <w:uiPriority w:val="99"/>
    <w:rsid w:val="00625D57"/>
    <w:rPr>
      <w:b/>
    </w:rPr>
  </w:style>
  <w:style w:type="paragraph" w:customStyle="1" w:styleId="notaCarattereCarattereCarattereCarattere">
    <w:name w:val="nota Carattere Carattere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notaCarattereCarattere">
    <w:name w:val="nota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Intestazionetabella">
    <w:name w:val="Intestazione tabella"/>
    <w:basedOn w:val="Contenutotabella"/>
    <w:uiPriority w:val="99"/>
    <w:rsid w:val="00625D57"/>
    <w:pPr>
      <w:widowControl/>
      <w:autoSpaceDE/>
      <w:spacing w:after="0"/>
      <w:jc w:val="center"/>
    </w:pPr>
    <w:rPr>
      <w:rFonts w:ascii="Times New Roman" w:hAnsi="Times New Roman"/>
      <w:b/>
      <w:bCs/>
      <w:lang w:eastAsia="ar-SA"/>
    </w:rPr>
  </w:style>
  <w:style w:type="paragraph" w:customStyle="1" w:styleId="Contenutocornice">
    <w:name w:val="Contenuto cornice"/>
    <w:basedOn w:val="Corpotesto"/>
    <w:uiPriority w:val="99"/>
    <w:rsid w:val="00625D57"/>
    <w:pPr>
      <w:autoSpaceDE/>
      <w:spacing w:before="0" w:after="120"/>
      <w:jc w:val="left"/>
    </w:pPr>
  </w:style>
  <w:style w:type="paragraph" w:styleId="Rientrocorpodeltesto2">
    <w:name w:val="Body Text Indent 2"/>
    <w:basedOn w:val="Normale"/>
    <w:link w:val="Rientrocorpodeltesto2Carattere"/>
    <w:uiPriority w:val="99"/>
    <w:rsid w:val="00625D57"/>
    <w:pPr>
      <w:spacing w:after="120" w:line="48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style10">
    <w:name w:val="style1"/>
    <w:basedOn w:val="Carpredefinitoparagrafo"/>
    <w:uiPriority w:val="99"/>
    <w:rsid w:val="00625D57"/>
    <w:rPr>
      <w:rFonts w:cs="Times New Roman"/>
    </w:rPr>
  </w:style>
  <w:style w:type="paragraph" w:customStyle="1" w:styleId="StilemonografiacorpotestoPrimariga0cm">
    <w:name w:val="Stile monografia_corpo testo + Prima riga:  0 cm"/>
    <w:basedOn w:val="monografiaNcorpotesto"/>
    <w:uiPriority w:val="99"/>
    <w:rsid w:val="00625D57"/>
    <w:pPr>
      <w:ind w:firstLine="0"/>
    </w:pPr>
  </w:style>
  <w:style w:type="paragraph" w:customStyle="1" w:styleId="StilemonografiacorpotestoGrassettoPrimariga0cm">
    <w:name w:val="Stile monografia_corpo testo + Grassetto Prima riga:  0 cm"/>
    <w:basedOn w:val="monografiaNcorpotesto"/>
    <w:uiPriority w:val="99"/>
    <w:rsid w:val="00625D57"/>
    <w:pPr>
      <w:spacing w:line="240" w:lineRule="exact"/>
      <w:ind w:firstLine="0"/>
      <w:jc w:val="center"/>
    </w:pPr>
    <w:rPr>
      <w:b/>
      <w:bCs/>
      <w:sz w:val="26"/>
    </w:rPr>
  </w:style>
  <w:style w:type="paragraph" w:customStyle="1" w:styleId="dedica">
    <w:name w:val="dedica"/>
    <w:basedOn w:val="Normale"/>
    <w:uiPriority w:val="99"/>
    <w:rsid w:val="00625D57"/>
    <w:pPr>
      <w:suppressAutoHyphens w:val="0"/>
      <w:spacing w:line="240" w:lineRule="auto"/>
      <w:ind w:firstLine="28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notamiaCarattereCarattere">
    <w:name w:val="nota mia Carattere Carattere"/>
    <w:basedOn w:val="Normale"/>
    <w:link w:val="notamiaCarattereCarattereCarattere"/>
    <w:uiPriority w:val="99"/>
    <w:rsid w:val="00625D57"/>
    <w:pPr>
      <w:suppressAutoHyphens w:val="0"/>
      <w:autoSpaceDE w:val="0"/>
      <w:autoSpaceDN w:val="0"/>
      <w:spacing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character" w:customStyle="1" w:styleId="notamiaCarattereCarattereCarattere">
    <w:name w:val="nota mia Carattere Carattere Carattere"/>
    <w:basedOn w:val="Carpredefinitoparagrafo"/>
    <w:link w:val="notamiaCarattereCarattere"/>
    <w:uiPriority w:val="99"/>
    <w:locked/>
    <w:rsid w:val="00625D57"/>
    <w:rPr>
      <w:rFonts w:ascii="Times New Roman" w:hAnsi="Times New Roman" w:cs="Times New Roman"/>
      <w:lang w:eastAsia="it-IT"/>
    </w:rPr>
  </w:style>
  <w:style w:type="character" w:customStyle="1" w:styleId="notizia">
    <w:name w:val="notizia"/>
    <w:basedOn w:val="Carpredefinitoparagrafo"/>
    <w:uiPriority w:val="99"/>
    <w:rsid w:val="00625D57"/>
    <w:rPr>
      <w:rFonts w:cs="Times New Roman"/>
    </w:rPr>
  </w:style>
  <w:style w:type="character" w:customStyle="1" w:styleId="titoloa">
    <w:name w:val="titolo"/>
    <w:basedOn w:val="Carpredefinitoparagrafo"/>
    <w:uiPriority w:val="99"/>
    <w:rsid w:val="00625D57"/>
    <w:rPr>
      <w:rFonts w:cs="Times New Roman"/>
    </w:rPr>
  </w:style>
  <w:style w:type="character" w:customStyle="1" w:styleId="addmd">
    <w:name w:val="addmd"/>
    <w:basedOn w:val="Carpredefinitoparagrafo"/>
    <w:uiPriority w:val="99"/>
    <w:rsid w:val="00625D57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625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kern w:val="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625D57"/>
    <w:rPr>
      <w:rFonts w:ascii="Courier New" w:hAnsi="Courier New" w:cs="Courier New"/>
      <w:sz w:val="20"/>
      <w:szCs w:val="20"/>
      <w:lang w:eastAsia="it-IT"/>
    </w:rPr>
  </w:style>
  <w:style w:type="paragraph" w:customStyle="1" w:styleId="ss">
    <w:name w:val="ss"/>
    <w:basedOn w:val="Normale"/>
    <w:uiPriority w:val="99"/>
    <w:rsid w:val="00625D5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mw-headline">
    <w:name w:val="mw-headline"/>
    <w:basedOn w:val="Carpredefinitoparagrafo"/>
    <w:uiPriority w:val="99"/>
    <w:rsid w:val="00625D57"/>
    <w:rPr>
      <w:rFonts w:cs="Times New Roman"/>
    </w:rPr>
  </w:style>
  <w:style w:type="character" w:customStyle="1" w:styleId="a">
    <w:name w:val="a"/>
    <w:basedOn w:val="Carpredefinitoparagrafo"/>
    <w:uiPriority w:val="99"/>
    <w:rsid w:val="00625D57"/>
    <w:rPr>
      <w:rFonts w:cs="Times New Roman"/>
    </w:rPr>
  </w:style>
  <w:style w:type="paragraph" w:customStyle="1" w:styleId="note">
    <w:name w:val="note"/>
    <w:basedOn w:val="Testonotaapidipagina"/>
    <w:link w:val="noteCarattere"/>
    <w:uiPriority w:val="99"/>
    <w:rsid w:val="00625D57"/>
    <w:pPr>
      <w:suppressAutoHyphens w:val="0"/>
      <w:jc w:val="both"/>
    </w:pPr>
    <w:rPr>
      <w:lang w:eastAsia="it-IT"/>
    </w:rPr>
  </w:style>
  <w:style w:type="character" w:customStyle="1" w:styleId="noteCarattere">
    <w:name w:val="note Carattere"/>
    <w:basedOn w:val="Carpredefinitoparagrafo"/>
    <w:link w:val="note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Rimandonotaapidipagina1">
    <w:name w:val="Rimando nota a piè di pagina1"/>
    <w:uiPriority w:val="99"/>
    <w:rsid w:val="00625D57"/>
    <w:rPr>
      <w:vertAlign w:val="superscript"/>
    </w:rPr>
  </w:style>
  <w:style w:type="paragraph" w:customStyle="1" w:styleId="Nessunaspaziatura1">
    <w:name w:val="Nessuna spaziatura1"/>
    <w:uiPriority w:val="99"/>
    <w:rsid w:val="00625D57"/>
    <w:rPr>
      <w:rFonts w:eastAsia="Times New Roman"/>
      <w:lang w:eastAsia="en-US"/>
    </w:rPr>
  </w:style>
  <w:style w:type="paragraph" w:customStyle="1" w:styleId="corpoparagrafo">
    <w:name w:val="corpo paragrafo"/>
    <w:basedOn w:val="Normale"/>
    <w:uiPriority w:val="99"/>
    <w:rsid w:val="00625D57"/>
    <w:pPr>
      <w:suppressAutoHyphens w:val="0"/>
      <w:spacing w:line="360" w:lineRule="auto"/>
      <w:ind w:firstLine="709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Standard">
    <w:name w:val="Standard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otnoteSymbol">
    <w:name w:val="Footnote Symbol"/>
    <w:basedOn w:val="Carpredefinitoparagrafo"/>
    <w:uiPriority w:val="99"/>
    <w:rsid w:val="00625D57"/>
    <w:rPr>
      <w:rFonts w:cs="Times New Roman"/>
      <w:position w:val="0"/>
      <w:vertAlign w:val="superscript"/>
    </w:rPr>
  </w:style>
  <w:style w:type="paragraph" w:customStyle="1" w:styleId="Textbodyindent">
    <w:name w:val="Text body indent"/>
    <w:basedOn w:val="Standard"/>
    <w:uiPriority w:val="99"/>
    <w:rsid w:val="00625D57"/>
    <w:pPr>
      <w:widowControl w:val="0"/>
      <w:spacing w:after="120"/>
      <w:ind w:left="283"/>
    </w:pPr>
    <w:rPr>
      <w:rFonts w:cs="Mangal"/>
      <w:lang w:bidi="hi-IN"/>
    </w:rPr>
  </w:style>
  <w:style w:type="paragraph" w:customStyle="1" w:styleId="Standarduser">
    <w:name w:val="Standard (user)"/>
    <w:uiPriority w:val="99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noteCarattereCarattereCarattere">
    <w:name w:val="note Carattere Carattere Carattere"/>
    <w:basedOn w:val="Testonotaapidipagina"/>
    <w:uiPriority w:val="99"/>
    <w:rsid w:val="00625D57"/>
    <w:pPr>
      <w:suppressAutoHyphens w:val="0"/>
      <w:jc w:val="both"/>
    </w:pPr>
    <w:rPr>
      <w:sz w:val="22"/>
      <w:szCs w:val="24"/>
      <w:lang w:eastAsia="it-IT"/>
    </w:rPr>
  </w:style>
  <w:style w:type="character" w:customStyle="1" w:styleId="slicetext">
    <w:name w:val="slicetext"/>
    <w:basedOn w:val="Carpredefinitoparagrafo"/>
    <w:uiPriority w:val="99"/>
    <w:rsid w:val="00625D57"/>
    <w:rPr>
      <w:rFonts w:cs="Times New Roman"/>
    </w:rPr>
  </w:style>
  <w:style w:type="character" w:customStyle="1" w:styleId="apple-style-span">
    <w:name w:val="apple-style-span"/>
    <w:basedOn w:val="Carpredefinitoparagrafo"/>
    <w:uiPriority w:val="99"/>
    <w:rsid w:val="00625D57"/>
    <w:rPr>
      <w:rFonts w:cs="Times New Roman"/>
    </w:rPr>
  </w:style>
  <w:style w:type="character" w:customStyle="1" w:styleId="st">
    <w:name w:val="st"/>
    <w:basedOn w:val="Carpredefinitoparagrafo"/>
    <w:uiPriority w:val="99"/>
    <w:rsid w:val="00625D57"/>
    <w:rPr>
      <w:rFonts w:cs="Times New Roman"/>
    </w:rPr>
  </w:style>
  <w:style w:type="paragraph" w:customStyle="1" w:styleId="Corpodeltes">
    <w:name w:val="Corpo del tes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Corpodelt">
    <w:name w:val="Corpo del t"/>
    <w:basedOn w:val="Normale"/>
    <w:uiPriority w:val="99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Rimandonotaapi">
    <w:name w:val="Rimando nota a pi_"/>
    <w:uiPriority w:val="99"/>
    <w:rsid w:val="00625D57"/>
    <w:rPr>
      <w:vertAlign w:val="superscript"/>
    </w:rPr>
  </w:style>
  <w:style w:type="character" w:customStyle="1" w:styleId="WW8Num5z0">
    <w:name w:val="WW8Num5z0"/>
    <w:uiPriority w:val="99"/>
    <w:rsid w:val="00625D57"/>
    <w:rPr>
      <w:rFonts w:ascii="Symbol" w:hAnsi="Symbol"/>
    </w:rPr>
  </w:style>
  <w:style w:type="character" w:customStyle="1" w:styleId="WW8Num11z0">
    <w:name w:val="WW8Num11z0"/>
    <w:uiPriority w:val="99"/>
    <w:rsid w:val="00625D57"/>
    <w:rPr>
      <w:rFonts w:ascii="Wingdings" w:hAnsi="Wingdings"/>
      <w:sz w:val="16"/>
    </w:rPr>
  </w:style>
  <w:style w:type="character" w:customStyle="1" w:styleId="WW8Num12z0">
    <w:name w:val="WW8Num12z0"/>
    <w:uiPriority w:val="99"/>
    <w:rsid w:val="00625D57"/>
    <w:rPr>
      <w:rFonts w:ascii="Wingdings" w:hAnsi="Wingdings"/>
      <w:sz w:val="16"/>
    </w:rPr>
  </w:style>
  <w:style w:type="character" w:customStyle="1" w:styleId="WW8Num12z1">
    <w:name w:val="WW8Num12z1"/>
    <w:uiPriority w:val="99"/>
    <w:rsid w:val="00625D57"/>
    <w:rPr>
      <w:rFonts w:ascii="Verdana" w:hAnsi="Verdana"/>
      <w:sz w:val="16"/>
    </w:rPr>
  </w:style>
  <w:style w:type="character" w:customStyle="1" w:styleId="WW8Num13z0">
    <w:name w:val="WW8Num13z0"/>
    <w:uiPriority w:val="99"/>
    <w:rsid w:val="00625D57"/>
    <w:rPr>
      <w:rFonts w:ascii="Wingdings" w:hAnsi="Wingdings"/>
      <w:sz w:val="16"/>
    </w:rPr>
  </w:style>
  <w:style w:type="character" w:customStyle="1" w:styleId="WW8Num13z1">
    <w:name w:val="WW8Num13z1"/>
    <w:uiPriority w:val="99"/>
    <w:rsid w:val="00625D57"/>
    <w:rPr>
      <w:rFonts w:ascii="Times New Roman" w:hAnsi="Times New Roman"/>
      <w:sz w:val="20"/>
    </w:rPr>
  </w:style>
  <w:style w:type="character" w:customStyle="1" w:styleId="WW8Num13z2">
    <w:name w:val="WW8Num13z2"/>
    <w:uiPriority w:val="99"/>
    <w:rsid w:val="00625D57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625D57"/>
  </w:style>
  <w:style w:type="character" w:customStyle="1" w:styleId="WW-Absatz-Standardschriftart">
    <w:name w:val="WW-Absatz-Standardschriftart"/>
    <w:uiPriority w:val="99"/>
    <w:rsid w:val="00625D57"/>
  </w:style>
  <w:style w:type="character" w:customStyle="1" w:styleId="WW8Num5z1">
    <w:name w:val="WW8Num5z1"/>
    <w:uiPriority w:val="99"/>
    <w:rsid w:val="00625D57"/>
    <w:rPr>
      <w:rFonts w:ascii="Courier New" w:hAnsi="Courier New"/>
    </w:rPr>
  </w:style>
  <w:style w:type="character" w:customStyle="1" w:styleId="WW8Num5z2">
    <w:name w:val="WW8Num5z2"/>
    <w:uiPriority w:val="99"/>
    <w:rsid w:val="00625D57"/>
    <w:rPr>
      <w:rFonts w:ascii="Wingdings" w:hAnsi="Wingdings"/>
    </w:rPr>
  </w:style>
  <w:style w:type="character" w:customStyle="1" w:styleId="WW8Num10z0">
    <w:name w:val="WW8Num10z0"/>
    <w:uiPriority w:val="99"/>
    <w:rsid w:val="00625D57"/>
    <w:rPr>
      <w:rFonts w:ascii="Wingdings" w:hAnsi="Wingdings"/>
    </w:rPr>
  </w:style>
  <w:style w:type="character" w:customStyle="1" w:styleId="WW8Num11z1">
    <w:name w:val="WW8Num11z1"/>
    <w:uiPriority w:val="99"/>
    <w:rsid w:val="00625D57"/>
    <w:rPr>
      <w:rFonts w:ascii="Courier New" w:hAnsi="Courier New"/>
    </w:rPr>
  </w:style>
  <w:style w:type="character" w:customStyle="1" w:styleId="WW8Num11z2">
    <w:name w:val="WW8Num11z2"/>
    <w:uiPriority w:val="99"/>
    <w:rsid w:val="00625D57"/>
    <w:rPr>
      <w:rFonts w:ascii="Wingdings" w:hAnsi="Wingdings"/>
    </w:rPr>
  </w:style>
  <w:style w:type="character" w:customStyle="1" w:styleId="WW8Num11z3">
    <w:name w:val="WW8Num11z3"/>
    <w:uiPriority w:val="99"/>
    <w:rsid w:val="00625D57"/>
    <w:rPr>
      <w:rFonts w:ascii="Symbol" w:hAnsi="Symbol"/>
    </w:rPr>
  </w:style>
  <w:style w:type="character" w:customStyle="1" w:styleId="WW8Num14z0">
    <w:name w:val="WW8Num14z0"/>
    <w:uiPriority w:val="99"/>
    <w:rsid w:val="00625D57"/>
    <w:rPr>
      <w:sz w:val="18"/>
    </w:rPr>
  </w:style>
  <w:style w:type="character" w:customStyle="1" w:styleId="WW8Num15z0">
    <w:name w:val="WW8Num15z0"/>
    <w:uiPriority w:val="99"/>
    <w:rsid w:val="00625D57"/>
    <w:rPr>
      <w:rFonts w:ascii="Wingdings" w:hAnsi="Wingdings"/>
    </w:rPr>
  </w:style>
  <w:style w:type="character" w:customStyle="1" w:styleId="WW8Num16z0">
    <w:name w:val="WW8Num16z0"/>
    <w:uiPriority w:val="99"/>
    <w:rsid w:val="00625D57"/>
    <w:rPr>
      <w:rFonts w:ascii="Wingdings" w:hAnsi="Wingdings"/>
    </w:rPr>
  </w:style>
  <w:style w:type="character" w:customStyle="1" w:styleId="WW8Num16z1">
    <w:name w:val="WW8Num16z1"/>
    <w:uiPriority w:val="99"/>
    <w:rsid w:val="00625D57"/>
    <w:rPr>
      <w:rFonts w:ascii="Courier New" w:hAnsi="Courier New"/>
    </w:rPr>
  </w:style>
  <w:style w:type="character" w:customStyle="1" w:styleId="WW8Num16z2">
    <w:name w:val="WW8Num16z2"/>
    <w:uiPriority w:val="99"/>
    <w:rsid w:val="00625D57"/>
    <w:rPr>
      <w:rFonts w:ascii="Wingdings" w:hAnsi="Wingdings"/>
    </w:rPr>
  </w:style>
  <w:style w:type="character" w:customStyle="1" w:styleId="WW8Num16z3">
    <w:name w:val="WW8Num16z3"/>
    <w:uiPriority w:val="99"/>
    <w:rsid w:val="00625D57"/>
    <w:rPr>
      <w:rFonts w:ascii="Symbol" w:hAnsi="Symbol"/>
    </w:rPr>
  </w:style>
  <w:style w:type="character" w:customStyle="1" w:styleId="WW8Num17z0">
    <w:name w:val="WW8Num17z0"/>
    <w:uiPriority w:val="99"/>
    <w:rsid w:val="00625D57"/>
    <w:rPr>
      <w:rFonts w:ascii="Arial" w:hAnsi="Arial"/>
      <w:sz w:val="20"/>
    </w:rPr>
  </w:style>
  <w:style w:type="character" w:customStyle="1" w:styleId="WW8Num18z0">
    <w:name w:val="WW8Num18z0"/>
    <w:uiPriority w:val="99"/>
    <w:rsid w:val="00625D57"/>
    <w:rPr>
      <w:rFonts w:ascii="Wingdings" w:hAnsi="Wingdings"/>
      <w:sz w:val="16"/>
    </w:rPr>
  </w:style>
  <w:style w:type="character" w:customStyle="1" w:styleId="WW8Num19z0">
    <w:name w:val="WW8Num19z0"/>
    <w:uiPriority w:val="99"/>
    <w:rsid w:val="00625D57"/>
    <w:rPr>
      <w:rFonts w:ascii="Wingdings" w:hAnsi="Wingdings"/>
      <w:sz w:val="16"/>
    </w:rPr>
  </w:style>
  <w:style w:type="character" w:customStyle="1" w:styleId="WW8Num20z0">
    <w:name w:val="WW8Num20z0"/>
    <w:uiPriority w:val="99"/>
    <w:rsid w:val="00625D57"/>
    <w:rPr>
      <w:rFonts w:ascii="Wingdings" w:hAnsi="Wingdings"/>
      <w:sz w:val="16"/>
    </w:rPr>
  </w:style>
  <w:style w:type="character" w:customStyle="1" w:styleId="WW8Num20z1">
    <w:name w:val="WW8Num20z1"/>
    <w:uiPriority w:val="99"/>
    <w:rsid w:val="00625D57"/>
    <w:rPr>
      <w:rFonts w:ascii="Courier New" w:hAnsi="Courier New"/>
    </w:rPr>
  </w:style>
  <w:style w:type="character" w:customStyle="1" w:styleId="WW8Num20z2">
    <w:name w:val="WW8Num20z2"/>
    <w:uiPriority w:val="99"/>
    <w:rsid w:val="00625D57"/>
    <w:rPr>
      <w:rFonts w:ascii="Wingdings" w:hAnsi="Wingdings"/>
    </w:rPr>
  </w:style>
  <w:style w:type="character" w:customStyle="1" w:styleId="WW8Num20z3">
    <w:name w:val="WW8Num20z3"/>
    <w:uiPriority w:val="99"/>
    <w:rsid w:val="00625D57"/>
    <w:rPr>
      <w:rFonts w:ascii="Symbol" w:hAnsi="Symbol"/>
    </w:rPr>
  </w:style>
  <w:style w:type="character" w:customStyle="1" w:styleId="WW8Num22z0">
    <w:name w:val="WW8Num22z0"/>
    <w:uiPriority w:val="99"/>
    <w:rsid w:val="00625D57"/>
    <w:rPr>
      <w:rFonts w:ascii="Wingdings" w:hAnsi="Wingdings"/>
      <w:sz w:val="16"/>
    </w:rPr>
  </w:style>
  <w:style w:type="character" w:customStyle="1" w:styleId="WW8Num22z1">
    <w:name w:val="WW8Num22z1"/>
    <w:uiPriority w:val="99"/>
    <w:rsid w:val="00625D57"/>
    <w:rPr>
      <w:rFonts w:ascii="Courier New" w:hAnsi="Courier New"/>
    </w:rPr>
  </w:style>
  <w:style w:type="character" w:customStyle="1" w:styleId="WW8Num22z2">
    <w:name w:val="WW8Num22z2"/>
    <w:uiPriority w:val="99"/>
    <w:rsid w:val="00625D57"/>
    <w:rPr>
      <w:rFonts w:ascii="Wingdings" w:hAnsi="Wingdings"/>
    </w:rPr>
  </w:style>
  <w:style w:type="character" w:customStyle="1" w:styleId="WW8Num22z3">
    <w:name w:val="WW8Num22z3"/>
    <w:uiPriority w:val="99"/>
    <w:rsid w:val="00625D57"/>
    <w:rPr>
      <w:rFonts w:ascii="Symbol" w:hAnsi="Symbol"/>
    </w:rPr>
  </w:style>
  <w:style w:type="character" w:customStyle="1" w:styleId="WW8Num24z0">
    <w:name w:val="WW8Num24z0"/>
    <w:uiPriority w:val="99"/>
    <w:rsid w:val="00625D57"/>
    <w:rPr>
      <w:sz w:val="24"/>
    </w:rPr>
  </w:style>
  <w:style w:type="character" w:customStyle="1" w:styleId="WW8Num25z0">
    <w:name w:val="WW8Num25z0"/>
    <w:uiPriority w:val="99"/>
    <w:rsid w:val="00625D57"/>
    <w:rPr>
      <w:sz w:val="18"/>
    </w:rPr>
  </w:style>
  <w:style w:type="character" w:customStyle="1" w:styleId="WW8Num26z0">
    <w:name w:val="WW8Num26z0"/>
    <w:uiPriority w:val="99"/>
    <w:rsid w:val="00625D57"/>
    <w:rPr>
      <w:rFonts w:ascii="Lucida Sans Unicode" w:hAnsi="Lucida Sans Unicode"/>
    </w:rPr>
  </w:style>
  <w:style w:type="character" w:customStyle="1" w:styleId="WW8Num26z1">
    <w:name w:val="WW8Num26z1"/>
    <w:uiPriority w:val="99"/>
    <w:rsid w:val="00625D57"/>
    <w:rPr>
      <w:rFonts w:ascii="Courier New" w:hAnsi="Courier New"/>
    </w:rPr>
  </w:style>
  <w:style w:type="character" w:customStyle="1" w:styleId="WW8Num26z2">
    <w:name w:val="WW8Num26z2"/>
    <w:uiPriority w:val="99"/>
    <w:rsid w:val="00625D57"/>
    <w:rPr>
      <w:rFonts w:ascii="Wingdings" w:hAnsi="Wingdings"/>
    </w:rPr>
  </w:style>
  <w:style w:type="character" w:customStyle="1" w:styleId="WW8Num26z3">
    <w:name w:val="WW8Num26z3"/>
    <w:uiPriority w:val="99"/>
    <w:rsid w:val="00625D57"/>
    <w:rPr>
      <w:rFonts w:ascii="Symbol" w:hAnsi="Symbol"/>
    </w:rPr>
  </w:style>
  <w:style w:type="character" w:customStyle="1" w:styleId="WW8Num27z0">
    <w:name w:val="WW8Num27z0"/>
    <w:uiPriority w:val="99"/>
    <w:rsid w:val="00625D57"/>
    <w:rPr>
      <w:sz w:val="24"/>
    </w:rPr>
  </w:style>
  <w:style w:type="character" w:customStyle="1" w:styleId="WW8Num28z0">
    <w:name w:val="WW8Num28z0"/>
    <w:uiPriority w:val="99"/>
    <w:rsid w:val="00625D57"/>
    <w:rPr>
      <w:color w:val="auto"/>
      <w:u w:val="none"/>
    </w:rPr>
  </w:style>
  <w:style w:type="character" w:customStyle="1" w:styleId="WW8Num29z0">
    <w:name w:val="WW8Num29z0"/>
    <w:uiPriority w:val="99"/>
    <w:rsid w:val="00625D57"/>
    <w:rPr>
      <w:rFonts w:ascii="Wingdings" w:hAnsi="Wingdings"/>
      <w:sz w:val="16"/>
    </w:rPr>
  </w:style>
  <w:style w:type="character" w:customStyle="1" w:styleId="WW8Num30z0">
    <w:name w:val="WW8Num30z0"/>
    <w:uiPriority w:val="99"/>
    <w:rsid w:val="00625D57"/>
    <w:rPr>
      <w:rFonts w:ascii="Symbol" w:hAnsi="Symbol"/>
    </w:rPr>
  </w:style>
  <w:style w:type="character" w:customStyle="1" w:styleId="WW8Num30z1">
    <w:name w:val="WW8Num30z1"/>
    <w:uiPriority w:val="99"/>
    <w:rsid w:val="00625D57"/>
    <w:rPr>
      <w:rFonts w:ascii="Courier New" w:hAnsi="Courier New"/>
    </w:rPr>
  </w:style>
  <w:style w:type="character" w:customStyle="1" w:styleId="WW8Num30z2">
    <w:name w:val="WW8Num30z2"/>
    <w:uiPriority w:val="99"/>
    <w:rsid w:val="00625D57"/>
    <w:rPr>
      <w:rFonts w:ascii="Wingdings" w:hAnsi="Wingdings"/>
    </w:rPr>
  </w:style>
  <w:style w:type="character" w:customStyle="1" w:styleId="WW8Num30z3">
    <w:name w:val="WW8Num30z3"/>
    <w:uiPriority w:val="99"/>
    <w:rsid w:val="00625D57"/>
    <w:rPr>
      <w:rFonts w:ascii="Symbol" w:hAnsi="Symbol"/>
    </w:rPr>
  </w:style>
  <w:style w:type="character" w:customStyle="1" w:styleId="WW8Num31z0">
    <w:name w:val="WW8Num31z0"/>
    <w:uiPriority w:val="99"/>
    <w:rsid w:val="00625D57"/>
    <w:rPr>
      <w:rFonts w:ascii="Wingdings" w:hAnsi="Wingdings"/>
    </w:rPr>
  </w:style>
  <w:style w:type="character" w:customStyle="1" w:styleId="WW8Num31z1">
    <w:name w:val="WW8Num31z1"/>
    <w:uiPriority w:val="99"/>
    <w:rsid w:val="00625D57"/>
    <w:rPr>
      <w:rFonts w:ascii="Courier New" w:hAnsi="Courier New"/>
    </w:rPr>
  </w:style>
  <w:style w:type="character" w:customStyle="1" w:styleId="WW8Num31z2">
    <w:name w:val="WW8Num31z2"/>
    <w:uiPriority w:val="99"/>
    <w:rsid w:val="00625D57"/>
    <w:rPr>
      <w:rFonts w:ascii="Wingdings" w:hAnsi="Wingdings"/>
    </w:rPr>
  </w:style>
  <w:style w:type="character" w:customStyle="1" w:styleId="WW8Num31z3">
    <w:name w:val="WW8Num31z3"/>
    <w:uiPriority w:val="99"/>
    <w:rsid w:val="00625D57"/>
    <w:rPr>
      <w:rFonts w:ascii="Symbol" w:hAnsi="Symbol"/>
    </w:rPr>
  </w:style>
  <w:style w:type="character" w:customStyle="1" w:styleId="WW8Num33z0">
    <w:name w:val="WW8Num33z0"/>
    <w:uiPriority w:val="99"/>
    <w:rsid w:val="00625D57"/>
    <w:rPr>
      <w:rFonts w:ascii="Wingdings" w:hAnsi="Wingdings"/>
      <w:sz w:val="16"/>
    </w:rPr>
  </w:style>
  <w:style w:type="character" w:customStyle="1" w:styleId="WW8Num34z0">
    <w:name w:val="WW8Num34z0"/>
    <w:uiPriority w:val="99"/>
    <w:rsid w:val="00625D57"/>
    <w:rPr>
      <w:rFonts w:ascii="Verdana" w:hAnsi="Verdana"/>
      <w:sz w:val="20"/>
    </w:rPr>
  </w:style>
  <w:style w:type="character" w:customStyle="1" w:styleId="WW8Num34z1">
    <w:name w:val="WW8Num34z1"/>
    <w:uiPriority w:val="99"/>
    <w:rsid w:val="00625D57"/>
    <w:rPr>
      <w:rFonts w:ascii="Verdana" w:hAnsi="Verdana"/>
      <w:sz w:val="16"/>
    </w:rPr>
  </w:style>
  <w:style w:type="character" w:customStyle="1" w:styleId="WW8Num36z0">
    <w:name w:val="WW8Num36z0"/>
    <w:uiPriority w:val="99"/>
    <w:rsid w:val="00625D57"/>
    <w:rPr>
      <w:rFonts w:ascii="Symbol" w:hAnsi="Symbol"/>
      <w:color w:val="auto"/>
    </w:rPr>
  </w:style>
  <w:style w:type="character" w:customStyle="1" w:styleId="WW8Num36z1">
    <w:name w:val="WW8Num36z1"/>
    <w:uiPriority w:val="99"/>
    <w:rsid w:val="00625D57"/>
    <w:rPr>
      <w:rFonts w:ascii="Courier New" w:hAnsi="Courier New"/>
    </w:rPr>
  </w:style>
  <w:style w:type="character" w:customStyle="1" w:styleId="WW8Num36z2">
    <w:name w:val="WW8Num36z2"/>
    <w:uiPriority w:val="99"/>
    <w:rsid w:val="00625D57"/>
    <w:rPr>
      <w:rFonts w:ascii="Wingdings" w:hAnsi="Wingdings"/>
    </w:rPr>
  </w:style>
  <w:style w:type="character" w:customStyle="1" w:styleId="WW8Num36z3">
    <w:name w:val="WW8Num36z3"/>
    <w:uiPriority w:val="99"/>
    <w:rsid w:val="00625D57"/>
    <w:rPr>
      <w:rFonts w:ascii="Symbol" w:hAnsi="Symbol"/>
    </w:rPr>
  </w:style>
  <w:style w:type="character" w:customStyle="1" w:styleId="WW8Num37z0">
    <w:name w:val="WW8Num37z0"/>
    <w:uiPriority w:val="99"/>
    <w:rsid w:val="00625D57"/>
    <w:rPr>
      <w:rFonts w:ascii="Symbol" w:hAnsi="Symbol"/>
    </w:rPr>
  </w:style>
  <w:style w:type="character" w:customStyle="1" w:styleId="WW8Num37z1">
    <w:name w:val="WW8Num37z1"/>
    <w:uiPriority w:val="99"/>
    <w:rsid w:val="00625D57"/>
    <w:rPr>
      <w:rFonts w:ascii="Times New Roman" w:hAnsi="Times New Roman"/>
      <w:sz w:val="20"/>
    </w:rPr>
  </w:style>
  <w:style w:type="character" w:customStyle="1" w:styleId="WW8Num37z2">
    <w:name w:val="WW8Num37z2"/>
    <w:uiPriority w:val="99"/>
    <w:rsid w:val="00625D57"/>
    <w:rPr>
      <w:rFonts w:ascii="Wingdings" w:hAnsi="Wingdings"/>
    </w:rPr>
  </w:style>
  <w:style w:type="character" w:customStyle="1" w:styleId="Caratterepredefinitoparagrafo">
    <w:name w:val="Carattere predefinito paragrafo"/>
    <w:uiPriority w:val="99"/>
    <w:rsid w:val="00625D57"/>
  </w:style>
  <w:style w:type="character" w:customStyle="1" w:styleId="StileRimandonotaapidipaginaVerdana">
    <w:name w:val="Stile Rimando nota a piè di pagina + Verdana"/>
    <w:uiPriority w:val="99"/>
    <w:rsid w:val="00625D57"/>
    <w:rPr>
      <w:rFonts w:ascii="Verdana" w:hAnsi="Verdana"/>
      <w:sz w:val="20"/>
      <w:vertAlign w:val="superscript"/>
    </w:rPr>
  </w:style>
  <w:style w:type="character" w:customStyle="1" w:styleId="Rimandonotaapidipagina2">
    <w:name w:val="Rimando nota a piè di pagina2"/>
    <w:uiPriority w:val="99"/>
    <w:rsid w:val="00625D57"/>
    <w:rPr>
      <w:vertAlign w:val="superscript"/>
    </w:rPr>
  </w:style>
  <w:style w:type="character" w:customStyle="1" w:styleId="WW-Caratterenotadichiusura">
    <w:name w:val="WW-Carattere nota di chiusura"/>
    <w:uiPriority w:val="99"/>
    <w:rsid w:val="00625D57"/>
  </w:style>
  <w:style w:type="paragraph" w:customStyle="1" w:styleId="Intestazione5">
    <w:name w:val="Intestazione5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ascii="Liberation Serif" w:eastAsia="Calibri" w:hAnsi="Liberation Serif" w:cs="Mangal"/>
      <w:kern w:val="0"/>
      <w:sz w:val="28"/>
      <w:szCs w:val="28"/>
    </w:rPr>
  </w:style>
  <w:style w:type="paragraph" w:customStyle="1" w:styleId="Corpodeltesto32">
    <w:name w:val="Corpo del testo 32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Mappadocumento1">
    <w:name w:val="Mappa documento1"/>
    <w:basedOn w:val="Normale"/>
    <w:uiPriority w:val="99"/>
    <w:rsid w:val="00625D57"/>
    <w:pPr>
      <w:shd w:val="clear" w:color="auto" w:fill="000080"/>
      <w:spacing w:line="240" w:lineRule="auto"/>
      <w:jc w:val="left"/>
    </w:pPr>
    <w:rPr>
      <w:rFonts w:ascii="Tahoma" w:hAnsi="Tahoma" w:cs="Times New Roman"/>
      <w:kern w:val="0"/>
    </w:rPr>
  </w:style>
  <w:style w:type="paragraph" w:customStyle="1" w:styleId="aTDTITOLODOCUMENTO">
    <w:name w:val="a) T&amp;D TITOLO DOCUMENTO"/>
    <w:uiPriority w:val="99"/>
    <w:rsid w:val="00625D57"/>
    <w:pPr>
      <w:suppressAutoHyphens/>
      <w:spacing w:line="360" w:lineRule="auto"/>
      <w:jc w:val="center"/>
    </w:pPr>
    <w:rPr>
      <w:rFonts w:ascii="Verdana" w:hAnsi="Verdana"/>
      <w:b/>
      <w:sz w:val="28"/>
      <w:szCs w:val="20"/>
      <w:lang w:eastAsia="ar-SA"/>
    </w:rPr>
  </w:style>
  <w:style w:type="paragraph" w:customStyle="1" w:styleId="aTITOLODOCUMENTO">
    <w:name w:val="a) TITOLO DOCUMENTO"/>
    <w:basedOn w:val="Normale"/>
    <w:next w:val="Normale"/>
    <w:uiPriority w:val="99"/>
    <w:rsid w:val="00625D57"/>
    <w:pPr>
      <w:spacing w:line="360" w:lineRule="auto"/>
      <w:jc w:val="center"/>
    </w:pPr>
    <w:rPr>
      <w:rFonts w:ascii="Verdana" w:hAnsi="Verdana" w:cs="Times New Roman"/>
      <w:b/>
      <w:kern w:val="0"/>
      <w:sz w:val="22"/>
      <w:szCs w:val="24"/>
    </w:rPr>
  </w:style>
  <w:style w:type="paragraph" w:customStyle="1" w:styleId="a1TITOLOCAPITOLO">
    <w:name w:val="a1) TITOLO CAPITOLO"/>
    <w:basedOn w:val="Normale"/>
    <w:next w:val="Normale"/>
    <w:uiPriority w:val="99"/>
    <w:rsid w:val="00625D57"/>
    <w:pPr>
      <w:numPr>
        <w:numId w:val="5"/>
      </w:numPr>
      <w:spacing w:before="240" w:after="240" w:line="240" w:lineRule="auto"/>
      <w:jc w:val="center"/>
    </w:pPr>
    <w:rPr>
      <w:rFonts w:ascii="Verdana" w:hAnsi="Verdana" w:cs="Times New Roman"/>
      <w:b/>
      <w:kern w:val="0"/>
      <w:sz w:val="24"/>
      <w:szCs w:val="24"/>
    </w:rPr>
  </w:style>
  <w:style w:type="paragraph" w:customStyle="1" w:styleId="a2TitoloParagrafo">
    <w:name w:val="a2) Titolo 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b/>
      <w:kern w:val="0"/>
      <w:szCs w:val="24"/>
    </w:rPr>
  </w:style>
  <w:style w:type="paragraph" w:customStyle="1" w:styleId="a3TDTitoloSottoparagrafo">
    <w:name w:val="a3) T&amp;D Titolo Sottoparagrafo"/>
    <w:basedOn w:val="Normale"/>
    <w:next w:val="Normale"/>
    <w:uiPriority w:val="99"/>
    <w:rsid w:val="00625D57"/>
    <w:pPr>
      <w:spacing w:before="240" w:after="24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3TitoloSottoparagrafo">
    <w:name w:val="a3) Titolo Sotto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4TDTestodocumento">
    <w:name w:val="a4) T&amp;D Testo documen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4Testodocumento">
    <w:name w:val="a4) Testo documento"/>
    <w:basedOn w:val="a3TitoloSottoparagrafo"/>
    <w:uiPriority w:val="99"/>
    <w:rsid w:val="00625D57"/>
    <w:pPr>
      <w:spacing w:before="0" w:after="0" w:line="360" w:lineRule="auto"/>
      <w:ind w:left="0" w:firstLine="0"/>
    </w:pPr>
    <w:rPr>
      <w:i w:val="0"/>
    </w:rPr>
  </w:style>
  <w:style w:type="paragraph" w:customStyle="1" w:styleId="a5Elencopuntato">
    <w:name w:val="a5)  Elenco puntato"/>
    <w:basedOn w:val="Normale"/>
    <w:uiPriority w:val="99"/>
    <w:rsid w:val="00625D57"/>
    <w:pPr>
      <w:numPr>
        <w:numId w:val="4"/>
      </w:numPr>
      <w:spacing w:line="360" w:lineRule="auto"/>
    </w:pPr>
    <w:rPr>
      <w:rFonts w:ascii="Verdana" w:hAnsi="Verdana" w:cs="Times New Roman"/>
      <w:kern w:val="0"/>
      <w:szCs w:val="24"/>
    </w:rPr>
  </w:style>
  <w:style w:type="paragraph" w:customStyle="1" w:styleId="a5Elencopuntato0">
    <w:name w:val="a5) Elenco punta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5bElencopuntatolettere">
    <w:name w:val="a5b) Elenco puntato lettere"/>
    <w:basedOn w:val="Normale"/>
    <w:uiPriority w:val="99"/>
    <w:rsid w:val="00625D57"/>
    <w:pPr>
      <w:numPr>
        <w:numId w:val="3"/>
      </w:num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8aTitoloTabella">
    <w:name w:val="a8a) Titolo Tabella"/>
    <w:basedOn w:val="Normale"/>
    <w:next w:val="Normale"/>
    <w:uiPriority w:val="99"/>
    <w:rsid w:val="00625D57"/>
    <w:pPr>
      <w:tabs>
        <w:tab w:val="left" w:pos="567"/>
      </w:tabs>
      <w:spacing w:line="240" w:lineRule="auto"/>
      <w:ind w:left="720" w:hanging="360"/>
    </w:pPr>
    <w:rPr>
      <w:rFonts w:ascii="Verdana" w:hAnsi="Verdana" w:cs="Times New Roman"/>
      <w:b/>
      <w:kern w:val="0"/>
      <w:sz w:val="18"/>
      <w:szCs w:val="24"/>
    </w:rPr>
  </w:style>
  <w:style w:type="paragraph" w:customStyle="1" w:styleId="a8bTitoloGrafico">
    <w:name w:val="a8b) Titolo Grafico"/>
    <w:basedOn w:val="Normale"/>
    <w:uiPriority w:val="99"/>
    <w:rsid w:val="00625D57"/>
    <w:pPr>
      <w:spacing w:line="240" w:lineRule="auto"/>
      <w:ind w:left="720" w:hanging="360"/>
    </w:pPr>
    <w:rPr>
      <w:rFonts w:ascii="Verdana" w:hAnsi="Verdana" w:cs="Times New Roman"/>
      <w:kern w:val="0"/>
      <w:szCs w:val="24"/>
    </w:rPr>
  </w:style>
  <w:style w:type="paragraph" w:customStyle="1" w:styleId="Sezione1">
    <w:name w:val="Sezione1"/>
    <w:basedOn w:val="Titolo4"/>
    <w:next w:val="Sezione2"/>
    <w:uiPriority w:val="99"/>
    <w:rsid w:val="00625D57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hd w:val="clear" w:color="auto" w:fill="D8D8D8"/>
      <w:tabs>
        <w:tab w:val="right" w:pos="9639"/>
      </w:tabs>
      <w:spacing w:before="0" w:after="120" w:line="240" w:lineRule="auto"/>
      <w:jc w:val="left"/>
    </w:pPr>
    <w:rPr>
      <w:rFonts w:ascii="Times New Roman" w:eastAsia="Times New Roman" w:hAnsi="Times New Roman" w:cs="Times New Roman"/>
      <w:i w:val="0"/>
      <w:iCs w:val="0"/>
      <w:color w:val="auto"/>
      <w:kern w:val="0"/>
      <w:sz w:val="32"/>
    </w:rPr>
  </w:style>
  <w:style w:type="paragraph" w:customStyle="1" w:styleId="CampoTesto4">
    <w:name w:val="CampoTesto4"/>
    <w:basedOn w:val="CampoTesto3"/>
    <w:uiPriority w:val="99"/>
    <w:rsid w:val="00625D5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ind w:left="1701"/>
    </w:pPr>
    <w:rPr>
      <w:rFonts w:eastAsia="Calibri"/>
      <w:noProof w:val="0"/>
      <w:lang w:eastAsia="ar-SA"/>
    </w:rPr>
  </w:style>
  <w:style w:type="paragraph" w:customStyle="1" w:styleId="Notetesto4">
    <w:name w:val="Note testo 4"/>
    <w:basedOn w:val="Normale"/>
    <w:uiPriority w:val="99"/>
    <w:rsid w:val="00625D57"/>
    <w:pPr>
      <w:spacing w:line="240" w:lineRule="auto"/>
      <w:ind w:left="1560"/>
      <w:jc w:val="left"/>
    </w:pPr>
    <w:rPr>
      <w:rFonts w:ascii="Times New Roman" w:hAnsi="Times New Roman" w:cs="Times New Roman"/>
      <w:kern w:val="0"/>
    </w:rPr>
  </w:style>
  <w:style w:type="paragraph" w:customStyle="1" w:styleId="Notetesto3">
    <w:name w:val="Note testo 3"/>
    <w:basedOn w:val="Notetesto2"/>
    <w:uiPriority w:val="99"/>
    <w:rsid w:val="00625D57"/>
    <w:pPr>
      <w:suppressAutoHyphens/>
      <w:ind w:left="1134"/>
    </w:pPr>
    <w:rPr>
      <w:lang w:eastAsia="ar-SA"/>
    </w:rPr>
  </w:style>
  <w:style w:type="paragraph" w:customStyle="1" w:styleId="Sezione4">
    <w:name w:val="Sezione4"/>
    <w:uiPriority w:val="99"/>
    <w:rsid w:val="00625D57"/>
    <w:pPr>
      <w:tabs>
        <w:tab w:val="left" w:pos="1985"/>
      </w:tabs>
      <w:suppressAutoHyphens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2">
    <w:name w:val="Intestazione2"/>
    <w:next w:val="Normale"/>
    <w:uiPriority w:val="99"/>
    <w:rsid w:val="00625D57"/>
    <w:pPr>
      <w:numPr>
        <w:numId w:val="1"/>
      </w:numPr>
      <w:tabs>
        <w:tab w:val="left" w:pos="851"/>
      </w:tabs>
      <w:suppressAutoHyphens/>
      <w:spacing w:before="12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3">
    <w:name w:val="Intestazione3"/>
    <w:next w:val="Normale"/>
    <w:uiPriority w:val="99"/>
    <w:rsid w:val="00625D57"/>
    <w:pPr>
      <w:keepNext/>
      <w:suppressAutoHyphens/>
      <w:ind w:left="720" w:hanging="36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CampoTesto">
    <w:name w:val="Campo Testo"/>
    <w:basedOn w:val="Normale"/>
    <w:next w:val="Normale"/>
    <w:uiPriority w:val="99"/>
    <w:rsid w:val="00625D57"/>
    <w:pPr>
      <w:spacing w:after="120" w:line="240" w:lineRule="auto"/>
      <w:ind w:left="1843"/>
    </w:pPr>
    <w:rPr>
      <w:rFonts w:ascii="Times New Roman" w:hAnsi="Times New Roman" w:cs="Times New Roman"/>
      <w:kern w:val="0"/>
      <w:sz w:val="24"/>
    </w:rPr>
  </w:style>
  <w:style w:type="paragraph" w:customStyle="1" w:styleId="NumMan3">
    <w:name w:val="NumMan3"/>
    <w:basedOn w:val="Normale"/>
    <w:uiPriority w:val="99"/>
    <w:rsid w:val="00625D57"/>
    <w:pPr>
      <w:tabs>
        <w:tab w:val="left" w:pos="1843"/>
        <w:tab w:val="left" w:pos="4678"/>
        <w:tab w:val="left" w:pos="5812"/>
        <w:tab w:val="right" w:pos="9638"/>
      </w:tabs>
      <w:spacing w:line="240" w:lineRule="auto"/>
      <w:ind w:left="1843" w:hanging="851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BodyText31">
    <w:name w:val="Body Text 31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character" w:customStyle="1" w:styleId="CarattereCarattere">
    <w:name w:val="Carattere Carattere"/>
    <w:uiPriority w:val="99"/>
    <w:rsid w:val="00625D57"/>
    <w:rPr>
      <w:lang w:val="it-IT" w:eastAsia="ar-SA" w:bidi="ar-SA"/>
    </w:rPr>
  </w:style>
  <w:style w:type="table" w:customStyle="1" w:styleId="Grigliatabella2">
    <w:name w:val="Griglia tabella2"/>
    <w:uiPriority w:val="99"/>
    <w:rsid w:val="00243D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itolodellibro">
    <w:name w:val="Book Title"/>
    <w:basedOn w:val="Carpredefinitoparagrafo"/>
    <w:uiPriority w:val="33"/>
    <w:qFormat/>
    <w:rsid w:val="00081D93"/>
    <w:rPr>
      <w:b/>
      <w:bCs/>
      <w:i/>
      <w:iCs/>
      <w:spacing w:val="5"/>
    </w:rPr>
  </w:style>
  <w:style w:type="paragraph" w:customStyle="1" w:styleId="Tit2">
    <w:name w:val="Tit 2"/>
    <w:basedOn w:val="Titolo3"/>
    <w:link w:val="Tit2Carattere"/>
    <w:qFormat/>
    <w:rsid w:val="00975B83"/>
  </w:style>
  <w:style w:type="character" w:customStyle="1" w:styleId="Tit2Carattere">
    <w:name w:val="Tit 2 Carattere"/>
    <w:basedOn w:val="Titolo3Carattere"/>
    <w:link w:val="Tit2"/>
    <w:rsid w:val="00975B83"/>
    <w:rPr>
      <w:rFonts w:ascii="Arial" w:eastAsia="MS Gothic" w:hAnsi="Arial" w:cs="Arial"/>
      <w:bCs/>
      <w:color w:val="4F81BD"/>
      <w:kern w:val="28"/>
      <w:lang w:eastAsia="it-IT"/>
    </w:rPr>
  </w:style>
  <w:style w:type="table" w:customStyle="1" w:styleId="Tabellagriglia3-colore511">
    <w:name w:val="Tabella griglia 3 - colore 511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">
    <w:name w:val="Tabella griglia 3 - colore 512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">
    <w:name w:val="Tabella griglia 3 - colore 513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">
    <w:name w:val="Tabella griglia 3 - colore 514"/>
    <w:basedOn w:val="Tabellanormale"/>
    <w:uiPriority w:val="48"/>
    <w:rsid w:val="00A663FC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">
    <w:name w:val="Tabella griglia 3 - colore 515"/>
    <w:basedOn w:val="Tabellanormale"/>
    <w:uiPriority w:val="48"/>
    <w:rsid w:val="000A788D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">
    <w:name w:val="Tabella griglia 3 - colore 516"/>
    <w:basedOn w:val="Tabellanormale"/>
    <w:uiPriority w:val="48"/>
    <w:rsid w:val="00690D3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numbering" w:customStyle="1" w:styleId="Nessunelenco1">
    <w:name w:val="Nessun elenco1"/>
    <w:next w:val="Nessunelenco"/>
    <w:uiPriority w:val="99"/>
    <w:semiHidden/>
    <w:unhideWhenUsed/>
    <w:rsid w:val="00370445"/>
  </w:style>
  <w:style w:type="character" w:customStyle="1" w:styleId="TestofumettoCarattere115">
    <w:name w:val="Testo fumetto Carattere1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4">
    <w:name w:val="Testo fumetto Carattere1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3">
    <w:name w:val="Testo fumetto Carattere1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2">
    <w:name w:val="Testo fumetto Carattere1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1">
    <w:name w:val="Testo fumetto Carattere1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5">
    <w:name w:val="Mappa documento Carattere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4">
    <w:name w:val="Mappa documento Carattere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3">
    <w:name w:val="Mappa documento Carattere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2">
    <w:name w:val="Mappa documento Carattere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1">
    <w:name w:val="Mappa documento Carattere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5">
    <w:name w:val="Corpo del testo 2 Carattere15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4">
    <w:name w:val="Corpo del testo 2 Carattere14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3">
    <w:name w:val="Corpo del testo 2 Carattere13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2">
    <w:name w:val="Corpo del testo 2 Carattere12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1">
    <w:name w:val="Corpo del testo 2 Carattere11"/>
    <w:basedOn w:val="Carpredefinitoparagrafo"/>
    <w:uiPriority w:val="99"/>
    <w:semiHidden/>
    <w:rsid w:val="00370445"/>
    <w:rPr>
      <w:rFonts w:cs="Times New Roman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5">
    <w:name w:val="Testo commento Carattere15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4">
    <w:name w:val="Testo commento Carattere14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3">
    <w:name w:val="Testo commento Carattere13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2">
    <w:name w:val="Testo commento Carattere12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1">
    <w:name w:val="Testo commento Carattere1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5">
    <w:name w:val="Soggetto commento Carattere15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4">
    <w:name w:val="Soggetto commento Carattere14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3">
    <w:name w:val="Soggetto commento Carattere13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2">
    <w:name w:val="Soggetto commento Carattere12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paragraph" w:customStyle="1" w:styleId="Stile">
    <w:name w:val="Stile"/>
    <w:basedOn w:val="Normale"/>
    <w:next w:val="Corpotesto"/>
    <w:rsid w:val="00370445"/>
    <w:pPr>
      <w:suppressAutoHyphens w:val="0"/>
      <w:spacing w:after="120" w:line="240" w:lineRule="auto"/>
      <w:jc w:val="left"/>
    </w:pPr>
    <w:rPr>
      <w:rFonts w:ascii="Cambria" w:hAnsi="Cambria" w:cs="Times New Roman"/>
      <w:kern w:val="0"/>
      <w:sz w:val="24"/>
      <w:szCs w:val="24"/>
      <w:lang w:eastAsia="en-US"/>
    </w:rPr>
  </w:style>
  <w:style w:type="table" w:customStyle="1" w:styleId="Tabellaelenco3-colore111">
    <w:name w:val="Tabella elenco 3 - colore 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">
    <w:name w:val="Tabella elenco 3 - colore 5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">
    <w:name w:val="Griglia tabella3"/>
    <w:basedOn w:val="Tabellanormale"/>
    <w:next w:val="Grigliatabella"/>
    <w:uiPriority w:val="39"/>
    <w:rsid w:val="00370445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">
    <w:name w:val="Tabella griglia 5 scura - colore 111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7">
    <w:name w:val="Tabella griglia 3 - colore 517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">
    <w:name w:val="Tabella griglia 7 a colori - colore 1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paragraph" w:customStyle="1" w:styleId="Destinatari">
    <w:name w:val="Destinatari"/>
    <w:basedOn w:val="Normale"/>
    <w:rsid w:val="00370445"/>
    <w:pPr>
      <w:tabs>
        <w:tab w:val="left" w:pos="1134"/>
        <w:tab w:val="left" w:pos="15958"/>
      </w:tabs>
      <w:suppressAutoHyphens w:val="0"/>
      <w:spacing w:before="120" w:line="360" w:lineRule="exact"/>
      <w:ind w:left="1134" w:hanging="1134"/>
    </w:pPr>
    <w:rPr>
      <w:kern w:val="0"/>
      <w:szCs w:val="24"/>
    </w:rPr>
  </w:style>
  <w:style w:type="paragraph" w:customStyle="1" w:styleId="Estremideliber">
    <w:name w:val="Estremi deliber"/>
    <w:basedOn w:val="DGServp2"/>
    <w:rsid w:val="00370445"/>
    <w:pPr>
      <w:suppressAutoHyphens w:val="0"/>
      <w:ind w:left="1440" w:hanging="1440"/>
      <w:jc w:val="both"/>
    </w:pPr>
    <w:rPr>
      <w:caps/>
      <w:sz w:val="12"/>
    </w:rPr>
  </w:style>
  <w:style w:type="character" w:customStyle="1" w:styleId="TestofumettoCarattere47">
    <w:name w:val="Testo fumetto Carattere4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6">
    <w:name w:val="Testo fumetto Carattere4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5">
    <w:name w:val="Testo fumetto Carattere4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4">
    <w:name w:val="Testo fumetto Carattere4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3">
    <w:name w:val="Testo fumetto Carattere4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2">
    <w:name w:val="Testo fumetto Carattere4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1">
    <w:name w:val="Testo fumetto Carattere4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0">
    <w:name w:val="Testo fumetto Carattere4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9">
    <w:name w:val="Testo fumetto Carattere3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8">
    <w:name w:val="Testo fumetto Carattere3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7">
    <w:name w:val="Testo fumetto Carattere3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6">
    <w:name w:val="Testo fumetto Carattere3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5">
    <w:name w:val="Testo fumetto Carattere3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4">
    <w:name w:val="Testo fumetto Carattere3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3">
    <w:name w:val="Testo fumetto Carattere3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2">
    <w:name w:val="Testo fumetto Carattere3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1">
    <w:name w:val="Testo fumetto Carattere3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0">
    <w:name w:val="Testo fumetto Carattere3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9">
    <w:name w:val="Testo fumetto Carattere2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8">
    <w:name w:val="Testo fumetto Carattere2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7">
    <w:name w:val="Testo fumetto Carattere2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6">
    <w:name w:val="Testo fumetto Carattere2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5">
    <w:name w:val="Testo fumetto Carattere2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4">
    <w:name w:val="Testo fumetto Carattere2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3">
    <w:name w:val="Testo fumetto Carattere2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2">
    <w:name w:val="Testo fumetto Carattere2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1">
    <w:name w:val="Testo fumetto Carattere2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0">
    <w:name w:val="Testo fumetto Carattere2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9">
    <w:name w:val="Testo fumetto Carattere1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8">
    <w:name w:val="Testo fumetto Carattere1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7">
    <w:name w:val="Testo fumetto Carattere1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6">
    <w:name w:val="Testo fumetto Carattere1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5">
    <w:name w:val="Testo fumetto Carattere1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4">
    <w:name w:val="Testo fumetto Carattere1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3">
    <w:name w:val="Testo fumetto Carattere1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2">
    <w:name w:val="Testo fumetto Carattere1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1">
    <w:name w:val="Testo fumetto Carattere1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0">
    <w:name w:val="Testo fumetto Carattere1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9">
    <w:name w:val="Testo fumetto Carattere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8">
    <w:name w:val="Testo fumetto Carattere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7">
    <w:name w:val="Testo fumetto Carattere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6">
    <w:name w:val="Testo fumetto Carattere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5">
    <w:name w:val="Testo fumetto Carattere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">
    <w:name w:val="Testo fumetto Carattere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">
    <w:name w:val="Testo fumetto Carattere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">
    <w:name w:val="Testo fumetto Carattere2"/>
    <w:basedOn w:val="Carpredefinitoparagrafo"/>
    <w:uiPriority w:val="99"/>
    <w:semiHidden/>
    <w:rsid w:val="00370445"/>
    <w:rPr>
      <w:rFonts w:ascii="Tahoma" w:eastAsia="MS Mincho" w:hAnsi="Tahoma" w:cs="Tahoma"/>
      <w:color w:val="404040"/>
      <w:sz w:val="16"/>
      <w:szCs w:val="16"/>
      <w:lang w:val="x-none" w:eastAsia="it-IT"/>
    </w:rPr>
  </w:style>
  <w:style w:type="paragraph" w:customStyle="1" w:styleId="Elencoacolori-Colore11">
    <w:name w:val="Elenco a colori - Colore 11"/>
    <w:basedOn w:val="Normale"/>
    <w:qFormat/>
    <w:rsid w:val="00370445"/>
    <w:pPr>
      <w:suppressAutoHyphens w:val="0"/>
      <w:spacing w:line="240" w:lineRule="auto"/>
      <w:ind w:left="720"/>
      <w:contextualSpacing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NessunelencoParagrafo">
    <w:name w:val="Nessun elenco Paragrafo"/>
    <w:basedOn w:val="Normale"/>
    <w:uiPriority w:val="99"/>
    <w:rsid w:val="00370445"/>
    <w:pPr>
      <w:suppressAutoHyphens w:val="0"/>
      <w:spacing w:line="240" w:lineRule="auto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character" w:customStyle="1" w:styleId="TestofumettoCarattere110">
    <w:name w:val="Testo fumetto Carattere110"/>
    <w:uiPriority w:val="99"/>
    <w:semiHidden/>
    <w:rsid w:val="00370445"/>
    <w:rPr>
      <w:rFonts w:ascii="Lucida Grande" w:eastAsia="MS Mincho" w:hAnsi="Lucida Grande"/>
      <w:color w:val="404040"/>
      <w:sz w:val="18"/>
      <w:lang w:val="x-none" w:eastAsia="it-IT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370445"/>
    <w:pPr>
      <w:keepLines/>
      <w:suppressAutoHyphens w:val="0"/>
      <w:ind w:right="567"/>
      <w:outlineLvl w:val="9"/>
    </w:pPr>
    <w:rPr>
      <w:color w:val="2E74B5"/>
      <w:kern w:val="0"/>
      <w:sz w:val="22"/>
      <w:szCs w:val="22"/>
      <w:lang w:eastAsia="it-IT"/>
    </w:rPr>
  </w:style>
  <w:style w:type="paragraph" w:customStyle="1" w:styleId="Grigliamedia1-Colore21">
    <w:name w:val="Griglia media 1 - Colore 21"/>
    <w:basedOn w:val="Normale"/>
    <w:uiPriority w:val="34"/>
    <w:qFormat/>
    <w:rsid w:val="00370445"/>
    <w:pPr>
      <w:suppressAutoHyphens w:val="0"/>
      <w:spacing w:after="160" w:line="259" w:lineRule="auto"/>
      <w:ind w:left="720"/>
      <w:contextualSpacing/>
      <w:jc w:val="left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hidden1">
    <w:name w:val="hidden1"/>
    <w:rsid w:val="00370445"/>
    <w:rPr>
      <w:vanish/>
    </w:rPr>
  </w:style>
  <w:style w:type="table" w:customStyle="1" w:styleId="Sfondomedio2-Colore11">
    <w:name w:val="Sfondo medio 2 - Colore 11"/>
    <w:basedOn w:val="Tabellanormale"/>
    <w:uiPriority w:val="64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acolori-Colore2">
    <w:name w:val="Colorful Grid Accent 2"/>
    <w:basedOn w:val="Tabellanormale"/>
    <w:uiPriority w:val="69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titoloprovprassi">
    <w:name w:val="titoloprovprassi"/>
    <w:rsid w:val="00370445"/>
  </w:style>
  <w:style w:type="character" w:customStyle="1" w:styleId="wordsearch">
    <w:name w:val="wordsearch"/>
    <w:rsid w:val="00370445"/>
  </w:style>
  <w:style w:type="character" w:customStyle="1" w:styleId="tipodocprassi">
    <w:name w:val="tipodocprassi"/>
    <w:rsid w:val="00370445"/>
  </w:style>
  <w:style w:type="character" w:customStyle="1" w:styleId="oggettoprassi">
    <w:name w:val="oggettoprassi"/>
    <w:rsid w:val="00370445"/>
  </w:style>
  <w:style w:type="table" w:customStyle="1" w:styleId="Tabellagriglia4-colore111">
    <w:name w:val="Tabella griglia 4 - colore 111"/>
    <w:basedOn w:val="Tabellanormale"/>
    <w:uiPriority w:val="49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paragraph" w:customStyle="1" w:styleId="CM1">
    <w:name w:val="CM1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3">
    <w:name w:val="CM3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4">
    <w:name w:val="CM4"/>
    <w:basedOn w:val="Default"/>
    <w:next w:val="Default"/>
    <w:uiPriority w:val="99"/>
    <w:rsid w:val="00370445"/>
    <w:rPr>
      <w:rFonts w:ascii="EUAlbertina" w:eastAsia="Times New Roman" w:hAnsi="EUAlbertina" w:cs="Times New Roman"/>
      <w:color w:val="auto"/>
    </w:rPr>
  </w:style>
  <w:style w:type="character" w:customStyle="1" w:styleId="title161">
    <w:name w:val="title161"/>
    <w:basedOn w:val="Carpredefinitoparagrafo"/>
    <w:rsid w:val="00370445"/>
    <w:rPr>
      <w:rFonts w:cs="Times New Roman"/>
      <w:sz w:val="30"/>
      <w:szCs w:val="30"/>
    </w:rPr>
  </w:style>
  <w:style w:type="paragraph" w:customStyle="1" w:styleId="Corpotesto1">
    <w:name w:val="Corpo testo1"/>
    <w:uiPriority w:val="99"/>
    <w:rsid w:val="00370445"/>
    <w:pPr>
      <w:widowControl w:val="0"/>
      <w:snapToGrid w:val="0"/>
    </w:pPr>
    <w:rPr>
      <w:rFonts w:ascii="Times New Roman" w:eastAsia="Times New Roman" w:hAnsi="Times New Roman"/>
      <w:color w:val="000000"/>
      <w:sz w:val="28"/>
      <w:szCs w:val="20"/>
    </w:rPr>
  </w:style>
  <w:style w:type="table" w:customStyle="1" w:styleId="Tabellasemplice11">
    <w:name w:val="Tabella semplice 11"/>
    <w:basedOn w:val="Tabellanormale"/>
    <w:uiPriority w:val="41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table" w:customStyle="1" w:styleId="Tabellaelenco7acolori-colore11">
    <w:name w:val="Tabella elenco 7 a colori - colore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11">
    <w:name w:val="Tabella griglia 3 - colore 5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">
    <w:name w:val="Tabella griglia 3 - colore 512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">
    <w:name w:val="Tabella griglia 3 - colore 513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">
    <w:name w:val="Tabella griglia 3 - colore 514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">
    <w:name w:val="Tabella griglia 3 - colore 515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">
    <w:name w:val="Tabella griglia 3 - colore 516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">
    <w:name w:val="Tabella griglia 3 - colore 518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">
    <w:name w:val="List Table 7 Colorful Accent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3-colore519">
    <w:name w:val="Tabella griglia 3 - colore 519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">
    <w:name w:val="Tabella griglia 5 scura - colore 112"/>
    <w:uiPriority w:val="99"/>
    <w:rsid w:val="00CE49E4"/>
    <w:rPr>
      <w:rFonts w:eastAsia="Times New Roman"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ascii="Calibri" w:hAnsi="Calibri" w:cs="Times New Roman" w:hint="default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ascii="Calibri" w:hAnsi="Calibri" w:cs="Times New Roman" w:hint="default"/>
      </w:rPr>
      <w:tblPr/>
      <w:tcPr>
        <w:shd w:val="clear" w:color="auto" w:fill="B8CCE4"/>
      </w:tcPr>
    </w:tblStylePr>
    <w:tblStylePr w:type="band1Horz">
      <w:rPr>
        <w:rFonts w:ascii="Calibri" w:hAnsi="Calibri" w:cs="Times New Roman" w:hint="default"/>
      </w:rPr>
      <w:tblPr/>
      <w:tcPr>
        <w:shd w:val="clear" w:color="auto" w:fill="B8CCE4"/>
      </w:tcPr>
    </w:tblStylePr>
  </w:style>
  <w:style w:type="table" w:customStyle="1" w:styleId="Tabellagriglia3-colore51211">
    <w:name w:val="Tabella griglia 3 - colore 51211"/>
    <w:basedOn w:val="Tabellanormale"/>
    <w:uiPriority w:val="48"/>
    <w:rsid w:val="00D81B5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2">
    <w:name w:val="Tabella griglia 3 - colore 51212"/>
    <w:basedOn w:val="Tabellanormale"/>
    <w:uiPriority w:val="48"/>
    <w:rsid w:val="0016598E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3">
    <w:name w:val="Tabella griglia 3 - colore 51213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4">
    <w:name w:val="Tabella griglia 3 - colore 51214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2">
    <w:name w:val="Tabella griglia 3 - colore 51112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">
    <w:name w:val="Tabella griglia 3 - colore 51111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3">
    <w:name w:val="Tabella griglia 3 - colore 51113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4">
    <w:name w:val="Tabella griglia 3 - colore 51114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5">
    <w:name w:val="Tabella griglia 3 - colore 51115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6">
    <w:name w:val="Tabella griglia 3 - colore 51116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7">
    <w:name w:val="Tabella griglia 3 - colore 51117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8">
    <w:name w:val="Tabella griglia 3 - colore 51118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9">
    <w:name w:val="Tabella griglia 3 - colore 51119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">
    <w:name w:val="Tabella griglia 3 - colore 515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">
    <w:name w:val="Tabella griglia 3 - colore 51512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3">
    <w:name w:val="Tabella griglia 3 - colore 51513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">
    <w:name w:val="Tabella griglia 3 - colore 513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lavoro@pec.regione.sardegna.it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AF9DA1-54C2-466C-B5C0-34934D63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IeFP triennali</vt:lpstr>
    </vt:vector>
  </TitlesOfParts>
  <Company>Regione Autonoma della Sardegna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IeFP triennali</dc:title>
  <dc:subject>DETERMINAZIONE DEL DIRETTORE DEL SERVIZIO FORMAZIONE</dc:subject>
  <dc:creator>ROBERTO DONEDDU</dc:creator>
  <cp:lastModifiedBy>Marianna Sanna</cp:lastModifiedBy>
  <cp:revision>3</cp:revision>
  <cp:lastPrinted>2016-07-20T07:55:00Z</cp:lastPrinted>
  <dcterms:created xsi:type="dcterms:W3CDTF">2016-07-20T11:27:00Z</dcterms:created>
  <dcterms:modified xsi:type="dcterms:W3CDTF">2016-07-21T08:32:00Z</dcterms:modified>
</cp:coreProperties>
</file>